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116F6" w14:textId="77777777" w:rsidR="008B59C6" w:rsidRPr="009A4797" w:rsidRDefault="008B59C6" w:rsidP="008B59C6">
      <w:pPr>
        <w:jc w:val="center"/>
        <w:rPr>
          <w:rFonts w:cs="Times New Roman"/>
          <w:b/>
          <w:bCs/>
          <w:iCs/>
          <w:sz w:val="22"/>
        </w:rPr>
      </w:pPr>
      <w:r w:rsidRPr="009A4797">
        <w:rPr>
          <w:rFonts w:cs="Times New Roman"/>
          <w:b/>
          <w:bCs/>
          <w:iCs/>
          <w:sz w:val="22"/>
        </w:rPr>
        <w:t>Numer sprawy ZP.01.2026</w:t>
      </w:r>
    </w:p>
    <w:p w14:paraId="7DDA9DC0" w14:textId="77777777" w:rsidR="008B59C6" w:rsidRPr="009A4797" w:rsidRDefault="008B59C6" w:rsidP="008B59C6">
      <w:pPr>
        <w:jc w:val="center"/>
        <w:rPr>
          <w:rFonts w:cs="Times New Roman"/>
          <w:b/>
          <w:sz w:val="22"/>
        </w:rPr>
      </w:pPr>
      <w:r w:rsidRPr="009A4797">
        <w:rPr>
          <w:rFonts w:cs="Times New Roman"/>
          <w:b/>
          <w:sz w:val="22"/>
        </w:rPr>
        <w:t>FORMULARZ OFERTY</w:t>
      </w:r>
    </w:p>
    <w:p w14:paraId="46E2CC68" w14:textId="77777777" w:rsidR="008B59C6" w:rsidRPr="009A4797" w:rsidRDefault="008B59C6" w:rsidP="008B59C6">
      <w:pPr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</w:rPr>
        <w:t>Ja/My niżej podpisany (i): …………………………………………………………………………………………………</w:t>
      </w:r>
    </w:p>
    <w:p w14:paraId="05C87CCA" w14:textId="77777777" w:rsidR="008B59C6" w:rsidRPr="009A4797" w:rsidRDefault="008B59C6" w:rsidP="008B59C6">
      <w:pPr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  <w:vertAlign w:val="superscript"/>
        </w:rPr>
        <w:t xml:space="preserve">                                     imię, nazwisko </w:t>
      </w:r>
      <w:r w:rsidRPr="009A4797">
        <w:rPr>
          <w:rFonts w:cs="Times New Roman"/>
          <w:bCs/>
          <w:iCs/>
          <w:sz w:val="22"/>
          <w:vertAlign w:val="superscript"/>
        </w:rPr>
        <w:t>- reprezentacja zgodna z wpisem do KRS/CEIDG lub pełnomocnictwem</w:t>
      </w:r>
    </w:p>
    <w:p w14:paraId="7767FE09" w14:textId="77777777" w:rsidR="008B59C6" w:rsidRPr="009A4797" w:rsidRDefault="008B59C6" w:rsidP="008B59C6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działając w imieniu i na rzecz </w:t>
      </w:r>
      <w:r w:rsidRPr="009A4797">
        <w:rPr>
          <w:rFonts w:cs="Times New Roman"/>
          <w:b/>
          <w:sz w:val="22"/>
        </w:rPr>
        <w:t>Wykonawcy</w:t>
      </w:r>
      <w:r w:rsidRPr="009A4797">
        <w:rPr>
          <w:rFonts w:cs="Times New Roman"/>
          <w:sz w:val="22"/>
        </w:rPr>
        <w:t xml:space="preserve">: </w:t>
      </w:r>
    </w:p>
    <w:p w14:paraId="6B89A95C" w14:textId="77777777" w:rsidR="008B59C6" w:rsidRPr="009A4797" w:rsidRDefault="008B59C6" w:rsidP="008B59C6">
      <w:pPr>
        <w:rPr>
          <w:rFonts w:cs="Times New Roman"/>
          <w:sz w:val="22"/>
        </w:rPr>
      </w:pPr>
    </w:p>
    <w:p w14:paraId="1B3325A3" w14:textId="77777777" w:rsidR="008B59C6" w:rsidRPr="009A4797" w:rsidRDefault="008B59C6" w:rsidP="008B59C6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14379165" w14:textId="77777777" w:rsidR="008B59C6" w:rsidRPr="009A4797" w:rsidRDefault="008B59C6" w:rsidP="008B59C6">
      <w:pPr>
        <w:rPr>
          <w:rFonts w:cs="Times New Roman"/>
          <w:sz w:val="22"/>
        </w:rPr>
      </w:pPr>
    </w:p>
    <w:p w14:paraId="32D1857E" w14:textId="77777777" w:rsidR="008B59C6" w:rsidRPr="009A4797" w:rsidRDefault="008B59C6" w:rsidP="008B59C6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2AFAF649" w14:textId="77777777" w:rsidR="008B59C6" w:rsidRPr="009A4797" w:rsidRDefault="008B59C6" w:rsidP="008B59C6">
      <w:pPr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  <w:vertAlign w:val="superscript"/>
        </w:rPr>
        <w:t>pełna nazwa/firma albo imię i nazwisko Wykonawcy/adres Wykonawcy*</w:t>
      </w:r>
    </w:p>
    <w:p w14:paraId="78C71B3E" w14:textId="77777777" w:rsidR="008B59C6" w:rsidRPr="009A4797" w:rsidRDefault="008B59C6" w:rsidP="008B59C6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numer wpisu do KRS Wykonawcy </w:t>
      </w:r>
      <w:r w:rsidRPr="009A4797">
        <w:rPr>
          <w:rFonts w:cs="Times New Roman"/>
          <w:sz w:val="22"/>
          <w:vertAlign w:val="superscript"/>
        </w:rPr>
        <w:t>wypełnić jeżeli dotyczy*</w:t>
      </w:r>
      <w:r w:rsidRPr="009A4797">
        <w:rPr>
          <w:rFonts w:cs="Times New Roman"/>
          <w:sz w:val="22"/>
        </w:rPr>
        <w:t>…………..……….…………………...</w:t>
      </w:r>
    </w:p>
    <w:p w14:paraId="096D19BB" w14:textId="77777777" w:rsidR="008B59C6" w:rsidRPr="009A4797" w:rsidRDefault="008B59C6" w:rsidP="008B59C6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NIP: |___|___|___|___|___|___|___|___|___|___|*    REGON |___|___|___|___|___|___|___|___|___|</w:t>
      </w:r>
      <w:r w:rsidRPr="009A4797">
        <w:rPr>
          <w:rFonts w:cs="Times New Roman"/>
          <w:sz w:val="22"/>
          <w:vertAlign w:val="superscript"/>
        </w:rPr>
        <w:t>*</w:t>
      </w:r>
    </w:p>
    <w:p w14:paraId="3980C651" w14:textId="77777777" w:rsidR="008B59C6" w:rsidRPr="009A4797" w:rsidRDefault="008B59C6" w:rsidP="008B59C6">
      <w:pPr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  <w:vertAlign w:val="superscript"/>
        </w:rPr>
        <w:t xml:space="preserve">* W przypadku gdy ofertę składają Wykonawcy wspólnie ubiegający się o udzielenie zamówienia podać nazwy/firmy, adresy, numery wpisu do KRS, numery NIP/REGON każdego z Wykonawców. </w:t>
      </w:r>
    </w:p>
    <w:p w14:paraId="1C44F1C9" w14:textId="77777777" w:rsidR="008B59C6" w:rsidRPr="009A4797" w:rsidRDefault="008B59C6" w:rsidP="008B59C6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Nr telefonu …………………………       e-mail ……………………………………..</w:t>
      </w:r>
    </w:p>
    <w:p w14:paraId="1BFC7620" w14:textId="77777777" w:rsidR="008B59C6" w:rsidRPr="009A4797" w:rsidRDefault="008B59C6" w:rsidP="008B59C6">
      <w:pPr>
        <w:rPr>
          <w:rFonts w:cs="Times New Roman"/>
          <w:sz w:val="22"/>
        </w:rPr>
      </w:pPr>
    </w:p>
    <w:p w14:paraId="3F4C75C1" w14:textId="77777777" w:rsidR="008B59C6" w:rsidRPr="009A4797" w:rsidRDefault="008B59C6" w:rsidP="008B59C6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przystępując do udziału w postępowaniu o udzielenie zamówienia publicznego dotyczącego </w:t>
      </w:r>
    </w:p>
    <w:p w14:paraId="734E3591" w14:textId="77777777" w:rsidR="008B59C6" w:rsidRPr="009A4797" w:rsidRDefault="008B59C6" w:rsidP="008B59C6">
      <w:pPr>
        <w:jc w:val="center"/>
        <w:rPr>
          <w:rFonts w:cs="Times New Roman"/>
          <w:sz w:val="22"/>
        </w:rPr>
      </w:pPr>
    </w:p>
    <w:p w14:paraId="1A69EE52" w14:textId="77777777" w:rsidR="008B59C6" w:rsidRPr="009A4797" w:rsidRDefault="008B59C6" w:rsidP="008B59C6">
      <w:pPr>
        <w:jc w:val="center"/>
        <w:rPr>
          <w:rFonts w:cs="Times New Roman"/>
          <w:b/>
          <w:sz w:val="22"/>
        </w:rPr>
      </w:pPr>
      <w:r w:rsidRPr="009A4797">
        <w:rPr>
          <w:rFonts w:cs="Times New Roman"/>
          <w:b/>
          <w:sz w:val="22"/>
        </w:rPr>
        <w:t xml:space="preserve">Dostawa artykułów żywnościowych do </w:t>
      </w:r>
      <w:r>
        <w:rPr>
          <w:rFonts w:cs="Times New Roman"/>
          <w:b/>
          <w:sz w:val="22"/>
        </w:rPr>
        <w:t>Przedszkola Samorządowego w Gołdapi</w:t>
      </w:r>
    </w:p>
    <w:p w14:paraId="6CE86FF7" w14:textId="77777777" w:rsidR="008B59C6" w:rsidRPr="009A4797" w:rsidRDefault="008B59C6" w:rsidP="008B59C6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składam(y) niniejszą ofertę na:</w:t>
      </w:r>
    </w:p>
    <w:p w14:paraId="2C1C4F11" w14:textId="77777777" w:rsidR="008B59C6" w:rsidRPr="009A4797" w:rsidRDefault="008B59C6" w:rsidP="008B59C6">
      <w:pPr>
        <w:jc w:val="center"/>
        <w:rPr>
          <w:rFonts w:cs="Times New Roman"/>
          <w:b/>
          <w:bCs/>
          <w:sz w:val="22"/>
          <w:u w:val="single"/>
        </w:rPr>
      </w:pPr>
      <w:r w:rsidRPr="009A4797">
        <w:rPr>
          <w:rFonts w:cs="Times New Roman"/>
          <w:b/>
          <w:bCs/>
          <w:sz w:val="22"/>
        </w:rPr>
        <w:t>FORMULARZ CENOWY</w:t>
      </w:r>
    </w:p>
    <w:p w14:paraId="55120E39" w14:textId="77777777" w:rsidR="008B59C6" w:rsidRPr="009A4797" w:rsidRDefault="008B59C6" w:rsidP="008B59C6">
      <w:pPr>
        <w:jc w:val="center"/>
        <w:rPr>
          <w:rFonts w:cs="Times New Roman"/>
          <w:b/>
          <w:bCs/>
          <w:sz w:val="22"/>
        </w:rPr>
      </w:pPr>
      <w:r w:rsidRPr="009A4797">
        <w:rPr>
          <w:rFonts w:cs="Times New Roman"/>
          <w:b/>
          <w:bCs/>
          <w:sz w:val="22"/>
        </w:rPr>
        <w:t>Zestaw nr 5– produkty ogólnospożywcze</w:t>
      </w:r>
    </w:p>
    <w:p w14:paraId="30B892C0" w14:textId="77777777" w:rsidR="008B59C6" w:rsidRPr="009A4797" w:rsidRDefault="008B59C6" w:rsidP="008B59C6">
      <w:pPr>
        <w:rPr>
          <w:rFonts w:cs="Times New Roman"/>
          <w:b/>
          <w:sz w:val="22"/>
        </w:rPr>
      </w:pPr>
    </w:p>
    <w:p w14:paraId="33E294C3" w14:textId="77777777" w:rsidR="008B59C6" w:rsidRPr="009A4797" w:rsidRDefault="008B59C6" w:rsidP="008B59C6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Oferujemy dostawę przedmiotu zamówienia zgodnie z opisem przedmiotu zamówienia i na warunkach określonych w Specyfikacji Warunków Zamówienia według poniższej kalkulacji:</w:t>
      </w: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461"/>
        <w:gridCol w:w="3472"/>
        <w:gridCol w:w="635"/>
        <w:gridCol w:w="517"/>
        <w:gridCol w:w="1096"/>
        <w:gridCol w:w="1485"/>
        <w:gridCol w:w="1396"/>
      </w:tblGrid>
      <w:tr w:rsidR="008B59C6" w:rsidRPr="00534F29" w14:paraId="3EC8479B" w14:textId="77777777" w:rsidTr="00FA2DA2">
        <w:trPr>
          <w:trHeight w:val="701"/>
        </w:trPr>
        <w:tc>
          <w:tcPr>
            <w:tcW w:w="254" w:type="pct"/>
          </w:tcPr>
          <w:p w14:paraId="1671BB7C" w14:textId="77777777" w:rsidR="008B59C6" w:rsidRPr="00534F29" w:rsidRDefault="008B59C6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Lp.</w:t>
            </w:r>
          </w:p>
          <w:p w14:paraId="243231D5" w14:textId="77777777" w:rsidR="008B59C6" w:rsidRPr="00534F29" w:rsidRDefault="008B59C6" w:rsidP="00FA2DA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16" w:type="pct"/>
          </w:tcPr>
          <w:p w14:paraId="34AE6B2E" w14:textId="77777777" w:rsidR="008B59C6" w:rsidRPr="00534F29" w:rsidRDefault="008B59C6" w:rsidP="00FA2DA2">
            <w:pPr>
              <w:snapToGrid w:val="0"/>
              <w:spacing w:after="200"/>
              <w:jc w:val="both"/>
              <w:rPr>
                <w:sz w:val="18"/>
                <w:szCs w:val="18"/>
              </w:rPr>
            </w:pPr>
          </w:p>
        </w:tc>
        <w:tc>
          <w:tcPr>
            <w:tcW w:w="350" w:type="pct"/>
          </w:tcPr>
          <w:p w14:paraId="2252A366" w14:textId="77777777" w:rsidR="008B59C6" w:rsidRPr="00534F29" w:rsidRDefault="008B59C6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Kod CPV</w:t>
            </w:r>
          </w:p>
        </w:tc>
        <w:tc>
          <w:tcPr>
            <w:tcW w:w="285" w:type="pct"/>
          </w:tcPr>
          <w:p w14:paraId="575331CE" w14:textId="77777777" w:rsidR="008B59C6" w:rsidRPr="00534F29" w:rsidRDefault="008B59C6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J.m.</w:t>
            </w:r>
          </w:p>
        </w:tc>
        <w:tc>
          <w:tcPr>
            <w:tcW w:w="605" w:type="pct"/>
          </w:tcPr>
          <w:p w14:paraId="2DAA9D0E" w14:textId="77777777" w:rsidR="008B59C6" w:rsidRPr="00534F29" w:rsidRDefault="008B59C6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Ilość</w:t>
            </w:r>
          </w:p>
          <w:p w14:paraId="0557E72C" w14:textId="77777777" w:rsidR="008B59C6" w:rsidRPr="00534F29" w:rsidRDefault="008B59C6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szacunkowa</w:t>
            </w:r>
          </w:p>
        </w:tc>
        <w:tc>
          <w:tcPr>
            <w:tcW w:w="819" w:type="pct"/>
          </w:tcPr>
          <w:p w14:paraId="184C4898" w14:textId="77777777" w:rsidR="008B59C6" w:rsidRPr="00A109DD" w:rsidRDefault="008B59C6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A109DD">
              <w:rPr>
                <w:sz w:val="18"/>
                <w:szCs w:val="18"/>
              </w:rPr>
              <w:t xml:space="preserve">Cena brutto </w:t>
            </w:r>
          </w:p>
          <w:p w14:paraId="4189BF3E" w14:textId="77777777" w:rsidR="008B59C6" w:rsidRPr="00A109DD" w:rsidRDefault="008B59C6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A109DD">
              <w:rPr>
                <w:sz w:val="18"/>
                <w:szCs w:val="18"/>
              </w:rPr>
              <w:t xml:space="preserve">za jednostkę </w:t>
            </w:r>
          </w:p>
          <w:p w14:paraId="5C7A8710" w14:textId="77777777" w:rsidR="008B59C6" w:rsidRPr="00A109DD" w:rsidRDefault="008B59C6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A109DD">
              <w:rPr>
                <w:sz w:val="18"/>
                <w:szCs w:val="18"/>
              </w:rPr>
              <w:t>miary</w:t>
            </w:r>
          </w:p>
          <w:p w14:paraId="639C4CF9" w14:textId="77777777" w:rsidR="008B59C6" w:rsidRPr="00534F29" w:rsidRDefault="008B59C6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A109DD">
              <w:rPr>
                <w:sz w:val="18"/>
                <w:szCs w:val="18"/>
              </w:rPr>
              <w:t>w PLN</w:t>
            </w:r>
          </w:p>
        </w:tc>
        <w:tc>
          <w:tcPr>
            <w:tcW w:w="770" w:type="pct"/>
          </w:tcPr>
          <w:p w14:paraId="7E41D654" w14:textId="77777777" w:rsidR="008B59C6" w:rsidRPr="00534F29" w:rsidRDefault="008B59C6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A109DD">
              <w:rPr>
                <w:sz w:val="18"/>
                <w:szCs w:val="18"/>
              </w:rPr>
              <w:t>Wartość całkowita brutto w PLN (iloczyn kolumny 5 i 6)</w:t>
            </w:r>
          </w:p>
        </w:tc>
      </w:tr>
      <w:tr w:rsidR="008B59C6" w:rsidRPr="00534F29" w14:paraId="0C9B0CE6" w14:textId="77777777" w:rsidTr="00FA2DA2">
        <w:trPr>
          <w:trHeight w:val="351"/>
        </w:trPr>
        <w:tc>
          <w:tcPr>
            <w:tcW w:w="254" w:type="pct"/>
          </w:tcPr>
          <w:p w14:paraId="246FDF26" w14:textId="77777777" w:rsidR="008B59C6" w:rsidRPr="00534F29" w:rsidRDefault="008B59C6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</w:t>
            </w:r>
          </w:p>
        </w:tc>
        <w:tc>
          <w:tcPr>
            <w:tcW w:w="1916" w:type="pct"/>
          </w:tcPr>
          <w:p w14:paraId="72D08679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2</w:t>
            </w:r>
          </w:p>
        </w:tc>
        <w:tc>
          <w:tcPr>
            <w:tcW w:w="350" w:type="pct"/>
          </w:tcPr>
          <w:p w14:paraId="44C3CFB6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3</w:t>
            </w:r>
          </w:p>
        </w:tc>
        <w:tc>
          <w:tcPr>
            <w:tcW w:w="285" w:type="pct"/>
          </w:tcPr>
          <w:p w14:paraId="2704476B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4</w:t>
            </w:r>
          </w:p>
        </w:tc>
        <w:tc>
          <w:tcPr>
            <w:tcW w:w="605" w:type="pct"/>
          </w:tcPr>
          <w:p w14:paraId="6A34A697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5</w:t>
            </w:r>
          </w:p>
        </w:tc>
        <w:tc>
          <w:tcPr>
            <w:tcW w:w="819" w:type="pct"/>
          </w:tcPr>
          <w:p w14:paraId="00E7DD14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70" w:type="pct"/>
          </w:tcPr>
          <w:p w14:paraId="5A190328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8B59C6" w:rsidRPr="00534F29" w14:paraId="0E54F8A6" w14:textId="77777777" w:rsidTr="00FA2DA2">
        <w:trPr>
          <w:trHeight w:val="1152"/>
        </w:trPr>
        <w:tc>
          <w:tcPr>
            <w:tcW w:w="254" w:type="pct"/>
          </w:tcPr>
          <w:p w14:paraId="334A79B2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</w:t>
            </w:r>
          </w:p>
        </w:tc>
        <w:tc>
          <w:tcPr>
            <w:tcW w:w="1916" w:type="pct"/>
          </w:tcPr>
          <w:p w14:paraId="4B2B6699" w14:textId="77777777" w:rsidR="008B59C6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Sól jodowana </w:t>
            </w:r>
          </w:p>
          <w:p w14:paraId="5B0BD99E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70A85AA9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15872400-5</w:t>
            </w:r>
          </w:p>
        </w:tc>
        <w:tc>
          <w:tcPr>
            <w:tcW w:w="285" w:type="pct"/>
          </w:tcPr>
          <w:p w14:paraId="05AB048D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kg</w:t>
            </w:r>
          </w:p>
        </w:tc>
        <w:tc>
          <w:tcPr>
            <w:tcW w:w="605" w:type="pct"/>
          </w:tcPr>
          <w:p w14:paraId="0CDA522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245</w:t>
            </w:r>
          </w:p>
        </w:tc>
        <w:tc>
          <w:tcPr>
            <w:tcW w:w="819" w:type="pct"/>
          </w:tcPr>
          <w:p w14:paraId="2E8DFC68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1818E6A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24F91255" w14:textId="77777777" w:rsidTr="00FA2DA2">
        <w:trPr>
          <w:trHeight w:val="1134"/>
        </w:trPr>
        <w:tc>
          <w:tcPr>
            <w:tcW w:w="254" w:type="pct"/>
          </w:tcPr>
          <w:p w14:paraId="6CD3AE53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916" w:type="pct"/>
          </w:tcPr>
          <w:p w14:paraId="0FD3A4EF" w14:textId="77777777" w:rsidR="008B59C6" w:rsidRDefault="008B59C6" w:rsidP="00FA2DA2">
            <w:pPr>
              <w:spacing w:after="200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 Pieprz czarny </w:t>
            </w:r>
          </w:p>
          <w:p w14:paraId="456B2530" w14:textId="77777777" w:rsidR="008B59C6" w:rsidRPr="00534F29" w:rsidRDefault="008B59C6" w:rsidP="00FA2DA2">
            <w:pPr>
              <w:spacing w:after="200"/>
              <w:rPr>
                <w:sz w:val="18"/>
                <w:szCs w:val="18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3A7E7D67" w14:textId="77777777" w:rsidR="008B59C6" w:rsidRPr="00534F29" w:rsidRDefault="008B59C6" w:rsidP="00FA2DA2">
            <w:pPr>
              <w:tabs>
                <w:tab w:val="left" w:pos="1057"/>
              </w:tabs>
              <w:snapToGrid w:val="0"/>
              <w:spacing w:after="200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15872100-2</w:t>
            </w:r>
          </w:p>
        </w:tc>
        <w:tc>
          <w:tcPr>
            <w:tcW w:w="285" w:type="pct"/>
          </w:tcPr>
          <w:p w14:paraId="219D9F87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36FDBFFB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107</w:t>
            </w:r>
          </w:p>
        </w:tc>
        <w:tc>
          <w:tcPr>
            <w:tcW w:w="819" w:type="pct"/>
          </w:tcPr>
          <w:p w14:paraId="3FBAD407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7D64F432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18B08C03" w14:textId="77777777" w:rsidTr="00FA2DA2">
        <w:trPr>
          <w:trHeight w:val="1134"/>
        </w:trPr>
        <w:tc>
          <w:tcPr>
            <w:tcW w:w="254" w:type="pct"/>
          </w:tcPr>
          <w:p w14:paraId="02411D93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3</w:t>
            </w:r>
          </w:p>
        </w:tc>
        <w:tc>
          <w:tcPr>
            <w:tcW w:w="1916" w:type="pct"/>
          </w:tcPr>
          <w:p w14:paraId="171849F3" w14:textId="77777777" w:rsidR="008B59C6" w:rsidRPr="00534F29" w:rsidRDefault="008B59C6" w:rsidP="00FA2DA2">
            <w:pPr>
              <w:spacing w:after="200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Pieprz ziołowy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19D9B5F1" w14:textId="77777777" w:rsidR="008B59C6" w:rsidRPr="00534F29" w:rsidRDefault="008B59C6" w:rsidP="00FA2DA2">
            <w:pPr>
              <w:tabs>
                <w:tab w:val="left" w:pos="1057"/>
              </w:tabs>
              <w:snapToGrid w:val="0"/>
              <w:spacing w:after="200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15870000-7</w:t>
            </w:r>
          </w:p>
        </w:tc>
        <w:tc>
          <w:tcPr>
            <w:tcW w:w="285" w:type="pct"/>
          </w:tcPr>
          <w:p w14:paraId="50258DAE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4BB92FB7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1253</w:t>
            </w:r>
          </w:p>
        </w:tc>
        <w:tc>
          <w:tcPr>
            <w:tcW w:w="819" w:type="pct"/>
          </w:tcPr>
          <w:p w14:paraId="1A6861B7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317961FA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0B5FB429" w14:textId="77777777" w:rsidTr="00FA2DA2">
        <w:trPr>
          <w:trHeight w:val="1134"/>
        </w:trPr>
        <w:tc>
          <w:tcPr>
            <w:tcW w:w="254" w:type="pct"/>
          </w:tcPr>
          <w:p w14:paraId="47F820E9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4</w:t>
            </w:r>
          </w:p>
        </w:tc>
        <w:tc>
          <w:tcPr>
            <w:tcW w:w="1916" w:type="pct"/>
          </w:tcPr>
          <w:p w14:paraId="151371F9" w14:textId="77777777" w:rsidR="008B59C6" w:rsidRPr="00534F29" w:rsidRDefault="008B59C6" w:rsidP="00FA2DA2">
            <w:pPr>
              <w:spacing w:after="200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 Cukier barwa biała,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26082371" w14:textId="77777777" w:rsidR="008B59C6" w:rsidRPr="00534F29" w:rsidRDefault="008B59C6" w:rsidP="00FA2DA2">
            <w:pPr>
              <w:tabs>
                <w:tab w:val="left" w:pos="1057"/>
              </w:tabs>
              <w:snapToGrid w:val="0"/>
              <w:spacing w:after="200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15831200-4</w:t>
            </w:r>
          </w:p>
        </w:tc>
        <w:tc>
          <w:tcPr>
            <w:tcW w:w="285" w:type="pct"/>
          </w:tcPr>
          <w:p w14:paraId="2144728E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kg</w:t>
            </w:r>
          </w:p>
        </w:tc>
        <w:tc>
          <w:tcPr>
            <w:tcW w:w="605" w:type="pct"/>
          </w:tcPr>
          <w:p w14:paraId="59EB768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532</w:t>
            </w:r>
          </w:p>
        </w:tc>
        <w:tc>
          <w:tcPr>
            <w:tcW w:w="819" w:type="pct"/>
          </w:tcPr>
          <w:p w14:paraId="392EAA5A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4E4A16F6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3A77C4E6" w14:textId="77777777" w:rsidTr="00FA2DA2">
        <w:trPr>
          <w:trHeight w:val="1134"/>
        </w:trPr>
        <w:tc>
          <w:tcPr>
            <w:tcW w:w="254" w:type="pct"/>
          </w:tcPr>
          <w:p w14:paraId="718F45BC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5</w:t>
            </w:r>
          </w:p>
        </w:tc>
        <w:tc>
          <w:tcPr>
            <w:tcW w:w="1916" w:type="pct"/>
          </w:tcPr>
          <w:p w14:paraId="20732A05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Kakao  naturalne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7D1FCADE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15841000-5</w:t>
            </w:r>
          </w:p>
        </w:tc>
        <w:tc>
          <w:tcPr>
            <w:tcW w:w="285" w:type="pct"/>
          </w:tcPr>
          <w:p w14:paraId="47B6AAAC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45BE646C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350</w:t>
            </w:r>
          </w:p>
        </w:tc>
        <w:tc>
          <w:tcPr>
            <w:tcW w:w="819" w:type="pct"/>
          </w:tcPr>
          <w:p w14:paraId="341F5834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31879BFB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555E511F" w14:textId="77777777" w:rsidTr="00FA2DA2">
        <w:trPr>
          <w:trHeight w:val="1134"/>
        </w:trPr>
        <w:tc>
          <w:tcPr>
            <w:tcW w:w="254" w:type="pct"/>
          </w:tcPr>
          <w:p w14:paraId="1FC987CB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6</w:t>
            </w:r>
          </w:p>
        </w:tc>
        <w:tc>
          <w:tcPr>
            <w:tcW w:w="1916" w:type="pct"/>
          </w:tcPr>
          <w:p w14:paraId="116B413A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Cukier wanilinowy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5AB216AD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15821200-9</w:t>
            </w:r>
          </w:p>
        </w:tc>
        <w:tc>
          <w:tcPr>
            <w:tcW w:w="285" w:type="pct"/>
          </w:tcPr>
          <w:p w14:paraId="7D1CC50F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53C0C4F6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150</w:t>
            </w:r>
          </w:p>
        </w:tc>
        <w:tc>
          <w:tcPr>
            <w:tcW w:w="819" w:type="pct"/>
          </w:tcPr>
          <w:p w14:paraId="2550FC97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2EF703EC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0B1A9BF3" w14:textId="77777777" w:rsidTr="00FA2DA2">
        <w:trPr>
          <w:trHeight w:val="1134"/>
        </w:trPr>
        <w:tc>
          <w:tcPr>
            <w:tcW w:w="254" w:type="pct"/>
          </w:tcPr>
          <w:p w14:paraId="1E5AEAAE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7</w:t>
            </w:r>
          </w:p>
        </w:tc>
        <w:tc>
          <w:tcPr>
            <w:tcW w:w="1916" w:type="pct"/>
          </w:tcPr>
          <w:p w14:paraId="20E9D594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Kakao  naturalne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45B3435E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15841000-5</w:t>
            </w:r>
          </w:p>
        </w:tc>
        <w:tc>
          <w:tcPr>
            <w:tcW w:w="285" w:type="pct"/>
          </w:tcPr>
          <w:p w14:paraId="092C3442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7FDD89E9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334</w:t>
            </w:r>
          </w:p>
        </w:tc>
        <w:tc>
          <w:tcPr>
            <w:tcW w:w="819" w:type="pct"/>
          </w:tcPr>
          <w:p w14:paraId="7100A9DA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4180F3ED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60DB479F" w14:textId="77777777" w:rsidTr="00FA2DA2">
        <w:trPr>
          <w:trHeight w:val="1134"/>
        </w:trPr>
        <w:tc>
          <w:tcPr>
            <w:tcW w:w="254" w:type="pct"/>
          </w:tcPr>
          <w:p w14:paraId="16DD6C62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8</w:t>
            </w:r>
          </w:p>
        </w:tc>
        <w:tc>
          <w:tcPr>
            <w:tcW w:w="1916" w:type="pct"/>
          </w:tcPr>
          <w:p w14:paraId="47939A6E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Cynamon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04985BF6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15872200-3</w:t>
            </w:r>
          </w:p>
        </w:tc>
        <w:tc>
          <w:tcPr>
            <w:tcW w:w="285" w:type="pct"/>
          </w:tcPr>
          <w:p w14:paraId="640C925B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51578A6B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20</w:t>
            </w:r>
          </w:p>
        </w:tc>
        <w:tc>
          <w:tcPr>
            <w:tcW w:w="819" w:type="pct"/>
          </w:tcPr>
          <w:p w14:paraId="26661126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34ACB652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444FB281" w14:textId="77777777" w:rsidTr="00FA2DA2">
        <w:trPr>
          <w:trHeight w:val="1134"/>
        </w:trPr>
        <w:tc>
          <w:tcPr>
            <w:tcW w:w="254" w:type="pct"/>
          </w:tcPr>
          <w:p w14:paraId="575784D0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9</w:t>
            </w:r>
          </w:p>
        </w:tc>
        <w:tc>
          <w:tcPr>
            <w:tcW w:w="1916" w:type="pct"/>
          </w:tcPr>
          <w:p w14:paraId="538F0889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Kurkuma 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31475BF8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15872200-3</w:t>
            </w:r>
          </w:p>
        </w:tc>
        <w:tc>
          <w:tcPr>
            <w:tcW w:w="285" w:type="pct"/>
          </w:tcPr>
          <w:p w14:paraId="199FF7A9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28ECDB93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176</w:t>
            </w:r>
          </w:p>
        </w:tc>
        <w:tc>
          <w:tcPr>
            <w:tcW w:w="819" w:type="pct"/>
          </w:tcPr>
          <w:p w14:paraId="21B04D54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03934877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2073DD0F" w14:textId="77777777" w:rsidTr="00FA2DA2">
        <w:trPr>
          <w:trHeight w:val="1134"/>
        </w:trPr>
        <w:tc>
          <w:tcPr>
            <w:tcW w:w="254" w:type="pct"/>
          </w:tcPr>
          <w:p w14:paraId="407FDE52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10</w:t>
            </w:r>
          </w:p>
        </w:tc>
        <w:tc>
          <w:tcPr>
            <w:tcW w:w="1916" w:type="pct"/>
          </w:tcPr>
          <w:p w14:paraId="0480D95E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Papryka słodka mielona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5E1F9C00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15870000-7</w:t>
            </w:r>
          </w:p>
        </w:tc>
        <w:tc>
          <w:tcPr>
            <w:tcW w:w="285" w:type="pct"/>
          </w:tcPr>
          <w:p w14:paraId="7DB09652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7A83BE53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534</w:t>
            </w:r>
          </w:p>
        </w:tc>
        <w:tc>
          <w:tcPr>
            <w:tcW w:w="819" w:type="pct"/>
          </w:tcPr>
          <w:p w14:paraId="2B295DC8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6CFF7D39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3F365378" w14:textId="77777777" w:rsidTr="00FA2DA2">
        <w:trPr>
          <w:trHeight w:val="1134"/>
        </w:trPr>
        <w:tc>
          <w:tcPr>
            <w:tcW w:w="254" w:type="pct"/>
          </w:tcPr>
          <w:p w14:paraId="17F44AEA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916" w:type="pct"/>
          </w:tcPr>
          <w:p w14:paraId="11EAAAE8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Bazylia suszona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72AB4D16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15870000-7</w:t>
            </w:r>
          </w:p>
        </w:tc>
        <w:tc>
          <w:tcPr>
            <w:tcW w:w="285" w:type="pct"/>
          </w:tcPr>
          <w:p w14:paraId="30B937C9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4C9DD7FC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53</w:t>
            </w:r>
          </w:p>
        </w:tc>
        <w:tc>
          <w:tcPr>
            <w:tcW w:w="819" w:type="pct"/>
          </w:tcPr>
          <w:p w14:paraId="5E73C0B4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19B49149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1F71E604" w14:textId="77777777" w:rsidTr="00FA2DA2">
        <w:trPr>
          <w:trHeight w:val="1134"/>
        </w:trPr>
        <w:tc>
          <w:tcPr>
            <w:tcW w:w="254" w:type="pct"/>
          </w:tcPr>
          <w:p w14:paraId="222CF40B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12</w:t>
            </w:r>
          </w:p>
        </w:tc>
        <w:tc>
          <w:tcPr>
            <w:tcW w:w="1916" w:type="pct"/>
          </w:tcPr>
          <w:p w14:paraId="319B0E7B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Majeranek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24875F46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15870000-7</w:t>
            </w:r>
          </w:p>
        </w:tc>
        <w:tc>
          <w:tcPr>
            <w:tcW w:w="285" w:type="pct"/>
          </w:tcPr>
          <w:p w14:paraId="785ECB0E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67A0D4FD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428</w:t>
            </w:r>
          </w:p>
        </w:tc>
        <w:tc>
          <w:tcPr>
            <w:tcW w:w="819" w:type="pct"/>
          </w:tcPr>
          <w:p w14:paraId="2017E652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4FEBADA8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3BD44D68" w14:textId="77777777" w:rsidTr="00FA2DA2">
        <w:trPr>
          <w:trHeight w:val="1134"/>
        </w:trPr>
        <w:tc>
          <w:tcPr>
            <w:tcW w:w="254" w:type="pct"/>
          </w:tcPr>
          <w:p w14:paraId="6F91F514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13</w:t>
            </w:r>
          </w:p>
        </w:tc>
        <w:tc>
          <w:tcPr>
            <w:tcW w:w="1916" w:type="pct"/>
          </w:tcPr>
          <w:p w14:paraId="4D73E0FF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 Liść laurowy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718B83A8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15870000-7</w:t>
            </w:r>
          </w:p>
        </w:tc>
        <w:tc>
          <w:tcPr>
            <w:tcW w:w="285" w:type="pct"/>
          </w:tcPr>
          <w:p w14:paraId="1046A8E3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01C9D2D4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262</w:t>
            </w:r>
          </w:p>
        </w:tc>
        <w:tc>
          <w:tcPr>
            <w:tcW w:w="819" w:type="pct"/>
          </w:tcPr>
          <w:p w14:paraId="36A9B1A2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27106A8C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3BFAE3F0" w14:textId="77777777" w:rsidTr="00FA2DA2">
        <w:trPr>
          <w:trHeight w:val="1134"/>
        </w:trPr>
        <w:tc>
          <w:tcPr>
            <w:tcW w:w="254" w:type="pct"/>
          </w:tcPr>
          <w:p w14:paraId="5AAA72BC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14</w:t>
            </w:r>
          </w:p>
        </w:tc>
        <w:tc>
          <w:tcPr>
            <w:tcW w:w="1916" w:type="pct"/>
          </w:tcPr>
          <w:p w14:paraId="58007BF9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Ziele angielskie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25A0EBF5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15870000-7</w:t>
            </w:r>
          </w:p>
        </w:tc>
        <w:tc>
          <w:tcPr>
            <w:tcW w:w="285" w:type="pct"/>
          </w:tcPr>
          <w:p w14:paraId="2988CA15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7FBD4451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190</w:t>
            </w:r>
          </w:p>
        </w:tc>
        <w:tc>
          <w:tcPr>
            <w:tcW w:w="819" w:type="pct"/>
          </w:tcPr>
          <w:p w14:paraId="1AF2DC93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7204C4B2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38E59784" w14:textId="77777777" w:rsidTr="00FA2DA2">
        <w:trPr>
          <w:trHeight w:val="1134"/>
        </w:trPr>
        <w:tc>
          <w:tcPr>
            <w:tcW w:w="254" w:type="pct"/>
          </w:tcPr>
          <w:p w14:paraId="23075105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15</w:t>
            </w:r>
          </w:p>
        </w:tc>
        <w:tc>
          <w:tcPr>
            <w:tcW w:w="1916" w:type="pct"/>
          </w:tcPr>
          <w:p w14:paraId="6ABBF6B2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Czosnek  suszony granulowany,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 xml:space="preserve"> 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47F3E840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15870000-7</w:t>
            </w:r>
          </w:p>
        </w:tc>
        <w:tc>
          <w:tcPr>
            <w:tcW w:w="285" w:type="pct"/>
          </w:tcPr>
          <w:p w14:paraId="7321B411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6F05E1B1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181</w:t>
            </w:r>
          </w:p>
        </w:tc>
        <w:tc>
          <w:tcPr>
            <w:tcW w:w="819" w:type="pct"/>
          </w:tcPr>
          <w:p w14:paraId="4FB0245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336EB369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180597AC" w14:textId="77777777" w:rsidTr="00FA2DA2">
        <w:trPr>
          <w:trHeight w:val="1134"/>
        </w:trPr>
        <w:tc>
          <w:tcPr>
            <w:tcW w:w="254" w:type="pct"/>
          </w:tcPr>
          <w:p w14:paraId="5AF26AA8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16</w:t>
            </w:r>
          </w:p>
        </w:tc>
        <w:tc>
          <w:tcPr>
            <w:tcW w:w="1916" w:type="pct"/>
          </w:tcPr>
          <w:p w14:paraId="20F2A8B8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Sos sojowy ciemny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183F4DB9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15871210-9</w:t>
            </w:r>
          </w:p>
        </w:tc>
        <w:tc>
          <w:tcPr>
            <w:tcW w:w="285" w:type="pct"/>
          </w:tcPr>
          <w:p w14:paraId="4F95727F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33564622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6</w:t>
            </w:r>
          </w:p>
        </w:tc>
        <w:tc>
          <w:tcPr>
            <w:tcW w:w="819" w:type="pct"/>
          </w:tcPr>
          <w:p w14:paraId="0FCD519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52BF82B1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68DB2B2C" w14:textId="77777777" w:rsidTr="00FA2DA2">
        <w:trPr>
          <w:trHeight w:val="1134"/>
        </w:trPr>
        <w:tc>
          <w:tcPr>
            <w:tcW w:w="254" w:type="pct"/>
          </w:tcPr>
          <w:p w14:paraId="29984D05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17</w:t>
            </w:r>
          </w:p>
        </w:tc>
        <w:tc>
          <w:tcPr>
            <w:tcW w:w="1916" w:type="pct"/>
          </w:tcPr>
          <w:p w14:paraId="52CF80BF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Pieprz cytrynowy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  <w:p w14:paraId="7D8B079C" w14:textId="77777777" w:rsidR="008B59C6" w:rsidRPr="00534F29" w:rsidRDefault="008B59C6" w:rsidP="00FA2DA2">
            <w:pPr>
              <w:rPr>
                <w:sz w:val="18"/>
                <w:szCs w:val="18"/>
              </w:rPr>
            </w:pPr>
          </w:p>
        </w:tc>
        <w:tc>
          <w:tcPr>
            <w:tcW w:w="350" w:type="pct"/>
            <w:textDirection w:val="btLr"/>
          </w:tcPr>
          <w:p w14:paraId="59AFDEE9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15870000-7</w:t>
            </w:r>
          </w:p>
        </w:tc>
        <w:tc>
          <w:tcPr>
            <w:tcW w:w="285" w:type="pct"/>
          </w:tcPr>
          <w:p w14:paraId="4B077892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78A95067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299</w:t>
            </w:r>
          </w:p>
        </w:tc>
        <w:tc>
          <w:tcPr>
            <w:tcW w:w="819" w:type="pct"/>
          </w:tcPr>
          <w:p w14:paraId="127E77AE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18C21638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71454FB4" w14:textId="77777777" w:rsidTr="00FA2DA2">
        <w:trPr>
          <w:trHeight w:val="1134"/>
        </w:trPr>
        <w:tc>
          <w:tcPr>
            <w:tcW w:w="254" w:type="pct"/>
          </w:tcPr>
          <w:p w14:paraId="3B14261B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18</w:t>
            </w:r>
          </w:p>
        </w:tc>
        <w:tc>
          <w:tcPr>
            <w:tcW w:w="1916" w:type="pct"/>
          </w:tcPr>
          <w:p w14:paraId="0F069B99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Pieprz młotkowany z kolendrą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  <w:p w14:paraId="0B8C027E" w14:textId="77777777" w:rsidR="008B59C6" w:rsidRPr="00534F29" w:rsidRDefault="008B59C6" w:rsidP="00FA2DA2">
            <w:pPr>
              <w:rPr>
                <w:sz w:val="18"/>
                <w:szCs w:val="18"/>
              </w:rPr>
            </w:pPr>
          </w:p>
        </w:tc>
        <w:tc>
          <w:tcPr>
            <w:tcW w:w="350" w:type="pct"/>
            <w:textDirection w:val="btLr"/>
          </w:tcPr>
          <w:p w14:paraId="1548614F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15870000-7</w:t>
            </w:r>
          </w:p>
        </w:tc>
        <w:tc>
          <w:tcPr>
            <w:tcW w:w="285" w:type="pct"/>
          </w:tcPr>
          <w:p w14:paraId="14C9DCC2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1F26B5C7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180</w:t>
            </w:r>
          </w:p>
        </w:tc>
        <w:tc>
          <w:tcPr>
            <w:tcW w:w="819" w:type="pct"/>
          </w:tcPr>
          <w:p w14:paraId="2B1848B8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5DAA81E0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41807F31" w14:textId="77777777" w:rsidTr="00FA2DA2">
        <w:trPr>
          <w:trHeight w:val="1134"/>
        </w:trPr>
        <w:tc>
          <w:tcPr>
            <w:tcW w:w="254" w:type="pct"/>
          </w:tcPr>
          <w:p w14:paraId="0B0FAAB9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19</w:t>
            </w:r>
          </w:p>
        </w:tc>
        <w:tc>
          <w:tcPr>
            <w:tcW w:w="1916" w:type="pct"/>
          </w:tcPr>
          <w:p w14:paraId="73153845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Ketchup  łagodny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  <w:p w14:paraId="101CB0B2" w14:textId="77777777" w:rsidR="008B59C6" w:rsidRPr="00534F29" w:rsidRDefault="008B59C6" w:rsidP="00FA2DA2">
            <w:pPr>
              <w:rPr>
                <w:sz w:val="18"/>
                <w:szCs w:val="18"/>
              </w:rPr>
            </w:pPr>
          </w:p>
          <w:p w14:paraId="37B3596F" w14:textId="77777777" w:rsidR="008B59C6" w:rsidRPr="00534F29" w:rsidRDefault="008B59C6" w:rsidP="00FA2DA2">
            <w:pPr>
              <w:rPr>
                <w:sz w:val="18"/>
                <w:szCs w:val="18"/>
              </w:rPr>
            </w:pPr>
          </w:p>
        </w:tc>
        <w:tc>
          <w:tcPr>
            <w:tcW w:w="350" w:type="pct"/>
            <w:textDirection w:val="btLr"/>
          </w:tcPr>
          <w:p w14:paraId="767AB6B6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15871230-5</w:t>
            </w:r>
          </w:p>
        </w:tc>
        <w:tc>
          <w:tcPr>
            <w:tcW w:w="285" w:type="pct"/>
          </w:tcPr>
          <w:p w14:paraId="5CC05795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59ECC58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115</w:t>
            </w:r>
          </w:p>
        </w:tc>
        <w:tc>
          <w:tcPr>
            <w:tcW w:w="819" w:type="pct"/>
          </w:tcPr>
          <w:p w14:paraId="6B6269B6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397E689F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2F9CE915" w14:textId="77777777" w:rsidTr="00FA2DA2">
        <w:trPr>
          <w:trHeight w:val="1134"/>
        </w:trPr>
        <w:tc>
          <w:tcPr>
            <w:tcW w:w="254" w:type="pct"/>
          </w:tcPr>
          <w:p w14:paraId="799C560F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1916" w:type="pct"/>
          </w:tcPr>
          <w:p w14:paraId="7D9E86CA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Musztarda sarepska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  <w:p w14:paraId="45A5F1A3" w14:textId="77777777" w:rsidR="008B59C6" w:rsidRPr="00534F29" w:rsidRDefault="008B59C6" w:rsidP="00FA2DA2">
            <w:pPr>
              <w:rPr>
                <w:sz w:val="18"/>
                <w:szCs w:val="18"/>
              </w:rPr>
            </w:pPr>
          </w:p>
        </w:tc>
        <w:tc>
          <w:tcPr>
            <w:tcW w:w="350" w:type="pct"/>
            <w:textDirection w:val="btLr"/>
          </w:tcPr>
          <w:p w14:paraId="0A33D69B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15871000-4</w:t>
            </w:r>
          </w:p>
        </w:tc>
        <w:tc>
          <w:tcPr>
            <w:tcW w:w="285" w:type="pct"/>
          </w:tcPr>
          <w:p w14:paraId="01BCAA5D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3DE07226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130</w:t>
            </w:r>
          </w:p>
        </w:tc>
        <w:tc>
          <w:tcPr>
            <w:tcW w:w="819" w:type="pct"/>
          </w:tcPr>
          <w:p w14:paraId="6687F6C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0912C1AE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1225F781" w14:textId="77777777" w:rsidTr="00FA2DA2">
        <w:trPr>
          <w:trHeight w:val="1134"/>
        </w:trPr>
        <w:tc>
          <w:tcPr>
            <w:tcW w:w="254" w:type="pct"/>
          </w:tcPr>
          <w:p w14:paraId="31A69F4D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21</w:t>
            </w:r>
          </w:p>
        </w:tc>
        <w:tc>
          <w:tcPr>
            <w:tcW w:w="1916" w:type="pct"/>
          </w:tcPr>
          <w:p w14:paraId="603A0A30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Musztarda sarepska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2DA5BCA3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15871000-4</w:t>
            </w:r>
          </w:p>
        </w:tc>
        <w:tc>
          <w:tcPr>
            <w:tcW w:w="285" w:type="pct"/>
          </w:tcPr>
          <w:p w14:paraId="4A4293F4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7732D034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21</w:t>
            </w:r>
          </w:p>
        </w:tc>
        <w:tc>
          <w:tcPr>
            <w:tcW w:w="819" w:type="pct"/>
          </w:tcPr>
          <w:p w14:paraId="736A4F8D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507ACD62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0D4F9729" w14:textId="77777777" w:rsidTr="00FA2DA2">
        <w:trPr>
          <w:trHeight w:val="1134"/>
        </w:trPr>
        <w:tc>
          <w:tcPr>
            <w:tcW w:w="254" w:type="pct"/>
          </w:tcPr>
          <w:p w14:paraId="5594CD9A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22</w:t>
            </w:r>
          </w:p>
        </w:tc>
        <w:tc>
          <w:tcPr>
            <w:tcW w:w="1916" w:type="pct"/>
          </w:tcPr>
          <w:p w14:paraId="48A0808F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Musztarda  miodowa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5070D234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15871000-4</w:t>
            </w:r>
          </w:p>
        </w:tc>
        <w:tc>
          <w:tcPr>
            <w:tcW w:w="285" w:type="pct"/>
          </w:tcPr>
          <w:p w14:paraId="133CF015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23D30B48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150</w:t>
            </w:r>
          </w:p>
        </w:tc>
        <w:tc>
          <w:tcPr>
            <w:tcW w:w="819" w:type="pct"/>
          </w:tcPr>
          <w:p w14:paraId="72647EBA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145EA0E8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72AFB70C" w14:textId="77777777" w:rsidTr="00FA2DA2">
        <w:trPr>
          <w:trHeight w:val="1624"/>
        </w:trPr>
        <w:tc>
          <w:tcPr>
            <w:tcW w:w="254" w:type="pct"/>
          </w:tcPr>
          <w:p w14:paraId="4166C02F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23</w:t>
            </w:r>
          </w:p>
        </w:tc>
        <w:tc>
          <w:tcPr>
            <w:tcW w:w="1916" w:type="pct"/>
          </w:tcPr>
          <w:p w14:paraId="1DE79F12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Owoce suszone- śliwka,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59CE40C4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15893000-4</w:t>
            </w:r>
          </w:p>
        </w:tc>
        <w:tc>
          <w:tcPr>
            <w:tcW w:w="285" w:type="pct"/>
          </w:tcPr>
          <w:p w14:paraId="58978721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4827D45B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46</w:t>
            </w:r>
          </w:p>
        </w:tc>
        <w:tc>
          <w:tcPr>
            <w:tcW w:w="819" w:type="pct"/>
          </w:tcPr>
          <w:p w14:paraId="3B0A78F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1BCF16F0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4704CF91" w14:textId="77777777" w:rsidTr="00FA2DA2">
        <w:trPr>
          <w:trHeight w:val="1134"/>
        </w:trPr>
        <w:tc>
          <w:tcPr>
            <w:tcW w:w="254" w:type="pct"/>
          </w:tcPr>
          <w:p w14:paraId="5A0E3A99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24</w:t>
            </w:r>
          </w:p>
        </w:tc>
        <w:tc>
          <w:tcPr>
            <w:tcW w:w="1916" w:type="pct"/>
          </w:tcPr>
          <w:p w14:paraId="6EEAE781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Żurawina suszon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44C03D98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15893000-4</w:t>
            </w:r>
          </w:p>
        </w:tc>
        <w:tc>
          <w:tcPr>
            <w:tcW w:w="285" w:type="pct"/>
          </w:tcPr>
          <w:p w14:paraId="1E07C245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2AB48093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70</w:t>
            </w:r>
          </w:p>
        </w:tc>
        <w:tc>
          <w:tcPr>
            <w:tcW w:w="819" w:type="pct"/>
          </w:tcPr>
          <w:p w14:paraId="69B5410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698C50CE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19E96680" w14:textId="77777777" w:rsidTr="00FA2DA2">
        <w:trPr>
          <w:trHeight w:val="1134"/>
        </w:trPr>
        <w:tc>
          <w:tcPr>
            <w:tcW w:w="254" w:type="pct"/>
          </w:tcPr>
          <w:p w14:paraId="1E9BDAA0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25</w:t>
            </w:r>
          </w:p>
        </w:tc>
        <w:tc>
          <w:tcPr>
            <w:tcW w:w="1916" w:type="pct"/>
          </w:tcPr>
          <w:p w14:paraId="5C1EE3A5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Groch łuskany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281021A3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15893000-4</w:t>
            </w:r>
          </w:p>
        </w:tc>
        <w:tc>
          <w:tcPr>
            <w:tcW w:w="285" w:type="pct"/>
          </w:tcPr>
          <w:p w14:paraId="0DE724E3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kg</w:t>
            </w:r>
          </w:p>
        </w:tc>
        <w:tc>
          <w:tcPr>
            <w:tcW w:w="605" w:type="pct"/>
          </w:tcPr>
          <w:p w14:paraId="777ED48E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170</w:t>
            </w:r>
          </w:p>
        </w:tc>
        <w:tc>
          <w:tcPr>
            <w:tcW w:w="819" w:type="pct"/>
          </w:tcPr>
          <w:p w14:paraId="57AD3F59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2C642B99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76C90B83" w14:textId="77777777" w:rsidTr="00FA2DA2">
        <w:trPr>
          <w:trHeight w:val="1134"/>
        </w:trPr>
        <w:tc>
          <w:tcPr>
            <w:tcW w:w="254" w:type="pct"/>
          </w:tcPr>
          <w:p w14:paraId="2A0DEEC7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26</w:t>
            </w:r>
          </w:p>
        </w:tc>
        <w:tc>
          <w:tcPr>
            <w:tcW w:w="1916" w:type="pct"/>
          </w:tcPr>
          <w:p w14:paraId="738E1D8F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Fasola  średnia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2E10EBEA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15893000-4</w:t>
            </w:r>
          </w:p>
        </w:tc>
        <w:tc>
          <w:tcPr>
            <w:tcW w:w="285" w:type="pct"/>
          </w:tcPr>
          <w:p w14:paraId="5A373850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kg</w:t>
            </w:r>
          </w:p>
        </w:tc>
        <w:tc>
          <w:tcPr>
            <w:tcW w:w="605" w:type="pct"/>
          </w:tcPr>
          <w:p w14:paraId="137839C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172</w:t>
            </w:r>
          </w:p>
        </w:tc>
        <w:tc>
          <w:tcPr>
            <w:tcW w:w="819" w:type="pct"/>
          </w:tcPr>
          <w:p w14:paraId="064CF2D7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510CE564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78839EE3" w14:textId="77777777" w:rsidTr="00FA2DA2">
        <w:trPr>
          <w:trHeight w:val="1134"/>
        </w:trPr>
        <w:tc>
          <w:tcPr>
            <w:tcW w:w="254" w:type="pct"/>
          </w:tcPr>
          <w:p w14:paraId="19CB86CB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27</w:t>
            </w:r>
          </w:p>
        </w:tc>
        <w:tc>
          <w:tcPr>
            <w:tcW w:w="1916" w:type="pct"/>
          </w:tcPr>
          <w:p w14:paraId="2FFEEA4C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Mąka pszenna typ 550,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616F2333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15600000-4</w:t>
            </w:r>
          </w:p>
        </w:tc>
        <w:tc>
          <w:tcPr>
            <w:tcW w:w="285" w:type="pct"/>
          </w:tcPr>
          <w:p w14:paraId="7FA64134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kg</w:t>
            </w:r>
          </w:p>
        </w:tc>
        <w:tc>
          <w:tcPr>
            <w:tcW w:w="605" w:type="pct"/>
          </w:tcPr>
          <w:p w14:paraId="28205463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246</w:t>
            </w:r>
          </w:p>
        </w:tc>
        <w:tc>
          <w:tcPr>
            <w:tcW w:w="819" w:type="pct"/>
          </w:tcPr>
          <w:p w14:paraId="7B523466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1BB1367A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25BB6B31" w14:textId="77777777" w:rsidTr="00FA2DA2">
        <w:trPr>
          <w:trHeight w:val="1134"/>
        </w:trPr>
        <w:tc>
          <w:tcPr>
            <w:tcW w:w="254" w:type="pct"/>
          </w:tcPr>
          <w:p w14:paraId="6C736FFC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28</w:t>
            </w:r>
          </w:p>
        </w:tc>
        <w:tc>
          <w:tcPr>
            <w:tcW w:w="1916" w:type="pct"/>
          </w:tcPr>
          <w:p w14:paraId="239C0AC3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Mąka ziemniaczana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3455AA31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15600000-4</w:t>
            </w:r>
          </w:p>
        </w:tc>
        <w:tc>
          <w:tcPr>
            <w:tcW w:w="285" w:type="pct"/>
          </w:tcPr>
          <w:p w14:paraId="556EDAFD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kg</w:t>
            </w:r>
          </w:p>
        </w:tc>
        <w:tc>
          <w:tcPr>
            <w:tcW w:w="605" w:type="pct"/>
          </w:tcPr>
          <w:p w14:paraId="18D3F6CD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68</w:t>
            </w:r>
          </w:p>
        </w:tc>
        <w:tc>
          <w:tcPr>
            <w:tcW w:w="819" w:type="pct"/>
          </w:tcPr>
          <w:p w14:paraId="16AFD69D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72C90B17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1BC1A422" w14:textId="77777777" w:rsidTr="00FA2DA2">
        <w:trPr>
          <w:trHeight w:val="1134"/>
        </w:trPr>
        <w:tc>
          <w:tcPr>
            <w:tcW w:w="254" w:type="pct"/>
          </w:tcPr>
          <w:p w14:paraId="220BF7C4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lastRenderedPageBreak/>
              <w:t>29</w:t>
            </w:r>
          </w:p>
        </w:tc>
        <w:tc>
          <w:tcPr>
            <w:tcW w:w="1916" w:type="pct"/>
          </w:tcPr>
          <w:p w14:paraId="402CE030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Mąka kukurydziana 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14A15DF1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15600000-4</w:t>
            </w:r>
          </w:p>
        </w:tc>
        <w:tc>
          <w:tcPr>
            <w:tcW w:w="285" w:type="pct"/>
          </w:tcPr>
          <w:p w14:paraId="0D9DAB7D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kg</w:t>
            </w:r>
          </w:p>
        </w:tc>
        <w:tc>
          <w:tcPr>
            <w:tcW w:w="605" w:type="pct"/>
          </w:tcPr>
          <w:p w14:paraId="74C89214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81</w:t>
            </w:r>
          </w:p>
        </w:tc>
        <w:tc>
          <w:tcPr>
            <w:tcW w:w="819" w:type="pct"/>
          </w:tcPr>
          <w:p w14:paraId="4D9907E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02D0B523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4E6F1334" w14:textId="77777777" w:rsidTr="00FA2DA2">
        <w:trPr>
          <w:trHeight w:val="1134"/>
        </w:trPr>
        <w:tc>
          <w:tcPr>
            <w:tcW w:w="254" w:type="pct"/>
          </w:tcPr>
          <w:p w14:paraId="6EC26A78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30</w:t>
            </w:r>
          </w:p>
        </w:tc>
        <w:tc>
          <w:tcPr>
            <w:tcW w:w="1916" w:type="pct"/>
          </w:tcPr>
          <w:p w14:paraId="337B5E54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Mąka ryżowa bez glutenu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1EDE832D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15600000-4</w:t>
            </w:r>
          </w:p>
        </w:tc>
        <w:tc>
          <w:tcPr>
            <w:tcW w:w="285" w:type="pct"/>
          </w:tcPr>
          <w:p w14:paraId="595B13D6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kg</w:t>
            </w:r>
          </w:p>
        </w:tc>
        <w:tc>
          <w:tcPr>
            <w:tcW w:w="605" w:type="pct"/>
          </w:tcPr>
          <w:p w14:paraId="1614E551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12</w:t>
            </w:r>
          </w:p>
        </w:tc>
        <w:tc>
          <w:tcPr>
            <w:tcW w:w="819" w:type="pct"/>
          </w:tcPr>
          <w:p w14:paraId="3AAE0F78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42944D87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68EEEB34" w14:textId="77777777" w:rsidTr="00FA2DA2">
        <w:trPr>
          <w:trHeight w:val="1134"/>
        </w:trPr>
        <w:tc>
          <w:tcPr>
            <w:tcW w:w="254" w:type="pct"/>
          </w:tcPr>
          <w:p w14:paraId="16407F98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31</w:t>
            </w:r>
          </w:p>
        </w:tc>
        <w:tc>
          <w:tcPr>
            <w:tcW w:w="1916" w:type="pct"/>
          </w:tcPr>
          <w:p w14:paraId="436BAB8E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Płatki kukurydziane 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14A14F6A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15600000-4</w:t>
            </w:r>
            <w:hyperlink r:id="rId7" w:history="1"/>
          </w:p>
        </w:tc>
        <w:tc>
          <w:tcPr>
            <w:tcW w:w="285" w:type="pct"/>
          </w:tcPr>
          <w:p w14:paraId="0B704D68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6E565596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130</w:t>
            </w:r>
          </w:p>
        </w:tc>
        <w:tc>
          <w:tcPr>
            <w:tcW w:w="819" w:type="pct"/>
          </w:tcPr>
          <w:p w14:paraId="011E4E49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02AE047D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4F7AA0F8" w14:textId="77777777" w:rsidTr="00FA2DA2">
        <w:trPr>
          <w:trHeight w:val="1134"/>
        </w:trPr>
        <w:tc>
          <w:tcPr>
            <w:tcW w:w="254" w:type="pct"/>
          </w:tcPr>
          <w:p w14:paraId="30C20D48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32</w:t>
            </w:r>
          </w:p>
        </w:tc>
        <w:tc>
          <w:tcPr>
            <w:tcW w:w="1916" w:type="pct"/>
          </w:tcPr>
          <w:p w14:paraId="1F845727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Płatki kukurydziane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33103E66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15600000-4</w:t>
            </w:r>
          </w:p>
        </w:tc>
        <w:tc>
          <w:tcPr>
            <w:tcW w:w="285" w:type="pct"/>
          </w:tcPr>
          <w:p w14:paraId="1136909F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7556D4C3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21</w:t>
            </w:r>
          </w:p>
        </w:tc>
        <w:tc>
          <w:tcPr>
            <w:tcW w:w="819" w:type="pct"/>
          </w:tcPr>
          <w:p w14:paraId="1F2D351A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245AEE74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0FD9D431" w14:textId="77777777" w:rsidTr="00FA2DA2">
        <w:trPr>
          <w:trHeight w:val="1797"/>
        </w:trPr>
        <w:tc>
          <w:tcPr>
            <w:tcW w:w="254" w:type="pct"/>
          </w:tcPr>
          <w:p w14:paraId="2E7E3937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33</w:t>
            </w:r>
          </w:p>
        </w:tc>
        <w:tc>
          <w:tcPr>
            <w:tcW w:w="1916" w:type="pct"/>
          </w:tcPr>
          <w:p w14:paraId="3B65B4C5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Płatki ryżowe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  <w:p w14:paraId="47D4AF79" w14:textId="77777777" w:rsidR="008B59C6" w:rsidRPr="00534F29" w:rsidRDefault="008B59C6" w:rsidP="00FA2DA2">
            <w:pPr>
              <w:rPr>
                <w:sz w:val="18"/>
                <w:szCs w:val="18"/>
              </w:rPr>
            </w:pPr>
          </w:p>
        </w:tc>
        <w:tc>
          <w:tcPr>
            <w:tcW w:w="350" w:type="pct"/>
            <w:textDirection w:val="btLr"/>
          </w:tcPr>
          <w:p w14:paraId="455CA0DB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15600000-4</w:t>
            </w:r>
          </w:p>
        </w:tc>
        <w:tc>
          <w:tcPr>
            <w:tcW w:w="285" w:type="pct"/>
          </w:tcPr>
          <w:p w14:paraId="0D93BA9E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776AF6B1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25</w:t>
            </w:r>
          </w:p>
        </w:tc>
        <w:tc>
          <w:tcPr>
            <w:tcW w:w="819" w:type="pct"/>
          </w:tcPr>
          <w:p w14:paraId="5D86E673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1B43B740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46884D62" w14:textId="77777777" w:rsidTr="00FA2DA2">
        <w:trPr>
          <w:trHeight w:val="1134"/>
        </w:trPr>
        <w:tc>
          <w:tcPr>
            <w:tcW w:w="254" w:type="pct"/>
          </w:tcPr>
          <w:p w14:paraId="32AE0949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34</w:t>
            </w:r>
          </w:p>
        </w:tc>
        <w:tc>
          <w:tcPr>
            <w:tcW w:w="1916" w:type="pct"/>
          </w:tcPr>
          <w:p w14:paraId="59A6F2CF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Wafle ryżowe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74BDDF5D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15600000-4</w:t>
            </w:r>
          </w:p>
        </w:tc>
        <w:tc>
          <w:tcPr>
            <w:tcW w:w="285" w:type="pct"/>
          </w:tcPr>
          <w:p w14:paraId="332EEFC4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2AB10B2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415</w:t>
            </w:r>
          </w:p>
        </w:tc>
        <w:tc>
          <w:tcPr>
            <w:tcW w:w="819" w:type="pct"/>
          </w:tcPr>
          <w:p w14:paraId="65055538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18A329D3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40328F98" w14:textId="77777777" w:rsidTr="00FA2DA2">
        <w:trPr>
          <w:trHeight w:val="1134"/>
        </w:trPr>
        <w:tc>
          <w:tcPr>
            <w:tcW w:w="254" w:type="pct"/>
          </w:tcPr>
          <w:p w14:paraId="760D783F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35</w:t>
            </w:r>
          </w:p>
        </w:tc>
        <w:tc>
          <w:tcPr>
            <w:tcW w:w="1916" w:type="pct"/>
          </w:tcPr>
          <w:p w14:paraId="7DCB0C4F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Herbata  owocowa w saszetkach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71A4239D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15000000-8</w:t>
            </w:r>
          </w:p>
        </w:tc>
        <w:tc>
          <w:tcPr>
            <w:tcW w:w="285" w:type="pct"/>
          </w:tcPr>
          <w:p w14:paraId="40F7340C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66948D7E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147</w:t>
            </w:r>
          </w:p>
        </w:tc>
        <w:tc>
          <w:tcPr>
            <w:tcW w:w="819" w:type="pct"/>
          </w:tcPr>
          <w:p w14:paraId="6C051282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19A3E91C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577828CA" w14:textId="77777777" w:rsidTr="00FA2DA2">
        <w:trPr>
          <w:trHeight w:val="1134"/>
        </w:trPr>
        <w:tc>
          <w:tcPr>
            <w:tcW w:w="254" w:type="pct"/>
          </w:tcPr>
          <w:p w14:paraId="6EBB8B70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36</w:t>
            </w:r>
          </w:p>
        </w:tc>
        <w:tc>
          <w:tcPr>
            <w:tcW w:w="1916" w:type="pct"/>
          </w:tcPr>
          <w:p w14:paraId="2BE143FF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 Przecier pomidorowy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7BFA4E4C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15331425-2</w:t>
            </w:r>
          </w:p>
        </w:tc>
        <w:tc>
          <w:tcPr>
            <w:tcW w:w="285" w:type="pct"/>
          </w:tcPr>
          <w:p w14:paraId="4C9AB072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656FE28C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72</w:t>
            </w:r>
          </w:p>
        </w:tc>
        <w:tc>
          <w:tcPr>
            <w:tcW w:w="819" w:type="pct"/>
          </w:tcPr>
          <w:p w14:paraId="10530C99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5D170719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0F8AD4B5" w14:textId="77777777" w:rsidTr="00FA2DA2">
        <w:trPr>
          <w:trHeight w:val="1134"/>
        </w:trPr>
        <w:tc>
          <w:tcPr>
            <w:tcW w:w="254" w:type="pct"/>
          </w:tcPr>
          <w:p w14:paraId="37C1BE00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37</w:t>
            </w:r>
          </w:p>
        </w:tc>
        <w:tc>
          <w:tcPr>
            <w:tcW w:w="1916" w:type="pct"/>
          </w:tcPr>
          <w:p w14:paraId="1EA2E011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Szczaw krojony 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697AAC63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15331000-7</w:t>
            </w:r>
          </w:p>
        </w:tc>
        <w:tc>
          <w:tcPr>
            <w:tcW w:w="285" w:type="pct"/>
          </w:tcPr>
          <w:p w14:paraId="2234455B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4A558368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177</w:t>
            </w:r>
          </w:p>
        </w:tc>
        <w:tc>
          <w:tcPr>
            <w:tcW w:w="819" w:type="pct"/>
          </w:tcPr>
          <w:p w14:paraId="4D9F145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6ADBDBC4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43428F2D" w14:textId="77777777" w:rsidTr="00FA2DA2">
        <w:tc>
          <w:tcPr>
            <w:tcW w:w="254" w:type="pct"/>
          </w:tcPr>
          <w:p w14:paraId="5C0EE9CF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38</w:t>
            </w:r>
          </w:p>
        </w:tc>
        <w:tc>
          <w:tcPr>
            <w:tcW w:w="1916" w:type="pct"/>
          </w:tcPr>
          <w:p w14:paraId="432CA408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Chrzan tarty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 xml:space="preserve">Wymagania klasyfikacyjne, Cechy dyskwalifikujące, Wymagania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lastRenderedPageBreak/>
              <w:t>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229DAE16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15331000-7</w:t>
            </w:r>
          </w:p>
        </w:tc>
        <w:tc>
          <w:tcPr>
            <w:tcW w:w="285" w:type="pct"/>
          </w:tcPr>
          <w:p w14:paraId="162C3A0B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39BB6661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49</w:t>
            </w:r>
          </w:p>
        </w:tc>
        <w:tc>
          <w:tcPr>
            <w:tcW w:w="819" w:type="pct"/>
          </w:tcPr>
          <w:p w14:paraId="65535B6C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49E72350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66888A72" w14:textId="77777777" w:rsidTr="00FA2DA2">
        <w:trPr>
          <w:trHeight w:val="1134"/>
        </w:trPr>
        <w:tc>
          <w:tcPr>
            <w:tcW w:w="254" w:type="pct"/>
          </w:tcPr>
          <w:p w14:paraId="6B7B8664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39</w:t>
            </w:r>
          </w:p>
        </w:tc>
        <w:tc>
          <w:tcPr>
            <w:tcW w:w="1916" w:type="pct"/>
          </w:tcPr>
          <w:p w14:paraId="7CDF8A62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Chrzan tarty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26CCCCB6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15331000-7</w:t>
            </w:r>
          </w:p>
        </w:tc>
        <w:tc>
          <w:tcPr>
            <w:tcW w:w="285" w:type="pct"/>
          </w:tcPr>
          <w:p w14:paraId="19D62661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478B1CEC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10</w:t>
            </w:r>
          </w:p>
        </w:tc>
        <w:tc>
          <w:tcPr>
            <w:tcW w:w="819" w:type="pct"/>
          </w:tcPr>
          <w:p w14:paraId="3EE160BA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674894FD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3F8B5E8A" w14:textId="77777777" w:rsidTr="00FA2DA2">
        <w:trPr>
          <w:trHeight w:val="1134"/>
        </w:trPr>
        <w:tc>
          <w:tcPr>
            <w:tcW w:w="254" w:type="pct"/>
          </w:tcPr>
          <w:p w14:paraId="1F341DC5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40</w:t>
            </w:r>
          </w:p>
        </w:tc>
        <w:tc>
          <w:tcPr>
            <w:tcW w:w="1916" w:type="pct"/>
          </w:tcPr>
          <w:p w14:paraId="2D66C6B0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Groszek konserwowy</w:t>
            </w:r>
            <w:r>
              <w:rPr>
                <w:sz w:val="18"/>
                <w:szCs w:val="18"/>
              </w:rPr>
              <w:t xml:space="preserve">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  <w:p w14:paraId="5AE129A6" w14:textId="77777777" w:rsidR="008B59C6" w:rsidRPr="00534F29" w:rsidRDefault="008B59C6" w:rsidP="00FA2DA2">
            <w:pPr>
              <w:rPr>
                <w:sz w:val="18"/>
                <w:szCs w:val="18"/>
              </w:rPr>
            </w:pPr>
          </w:p>
        </w:tc>
        <w:tc>
          <w:tcPr>
            <w:tcW w:w="350" w:type="pct"/>
            <w:textDirection w:val="btLr"/>
          </w:tcPr>
          <w:p w14:paraId="0B07ABBC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15331400-1</w:t>
            </w:r>
          </w:p>
        </w:tc>
        <w:tc>
          <w:tcPr>
            <w:tcW w:w="285" w:type="pct"/>
          </w:tcPr>
          <w:p w14:paraId="40540A63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731F4F8E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3</w:t>
            </w:r>
          </w:p>
        </w:tc>
        <w:tc>
          <w:tcPr>
            <w:tcW w:w="819" w:type="pct"/>
          </w:tcPr>
          <w:p w14:paraId="133BE164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7B4274E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2A5B6274" w14:textId="77777777" w:rsidTr="00FA2DA2">
        <w:trPr>
          <w:trHeight w:val="1134"/>
        </w:trPr>
        <w:tc>
          <w:tcPr>
            <w:tcW w:w="254" w:type="pct"/>
          </w:tcPr>
          <w:p w14:paraId="60B6BCF5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41</w:t>
            </w:r>
          </w:p>
        </w:tc>
        <w:tc>
          <w:tcPr>
            <w:tcW w:w="1916" w:type="pct"/>
          </w:tcPr>
          <w:p w14:paraId="5D7BE143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Groszek konserwowy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747DB482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15331400-1</w:t>
            </w:r>
          </w:p>
        </w:tc>
        <w:tc>
          <w:tcPr>
            <w:tcW w:w="285" w:type="pct"/>
          </w:tcPr>
          <w:p w14:paraId="1582D205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56BFC7C8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84</w:t>
            </w:r>
          </w:p>
        </w:tc>
        <w:tc>
          <w:tcPr>
            <w:tcW w:w="819" w:type="pct"/>
          </w:tcPr>
          <w:p w14:paraId="166025D1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0197747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504295E4" w14:textId="77777777" w:rsidTr="00FA2DA2">
        <w:trPr>
          <w:trHeight w:val="1134"/>
        </w:trPr>
        <w:tc>
          <w:tcPr>
            <w:tcW w:w="254" w:type="pct"/>
          </w:tcPr>
          <w:p w14:paraId="0EDCCD98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42</w:t>
            </w:r>
          </w:p>
        </w:tc>
        <w:tc>
          <w:tcPr>
            <w:tcW w:w="1916" w:type="pct"/>
          </w:tcPr>
          <w:p w14:paraId="47C7E9D7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Kukurydza konserwowa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5B62C657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15331400-1</w:t>
            </w:r>
          </w:p>
        </w:tc>
        <w:tc>
          <w:tcPr>
            <w:tcW w:w="285" w:type="pct"/>
          </w:tcPr>
          <w:p w14:paraId="775FE90B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357C4B59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142</w:t>
            </w:r>
          </w:p>
        </w:tc>
        <w:tc>
          <w:tcPr>
            <w:tcW w:w="819" w:type="pct"/>
          </w:tcPr>
          <w:p w14:paraId="7C637503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0E8CF292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08449A4C" w14:textId="77777777" w:rsidTr="00FA2DA2">
        <w:trPr>
          <w:trHeight w:val="1134"/>
        </w:trPr>
        <w:tc>
          <w:tcPr>
            <w:tcW w:w="254" w:type="pct"/>
          </w:tcPr>
          <w:p w14:paraId="257D3747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43</w:t>
            </w:r>
          </w:p>
        </w:tc>
        <w:tc>
          <w:tcPr>
            <w:tcW w:w="1916" w:type="pct"/>
          </w:tcPr>
          <w:p w14:paraId="4FBE6467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Kukurydza konserwowa (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561E9371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15331400-1</w:t>
            </w:r>
          </w:p>
        </w:tc>
        <w:tc>
          <w:tcPr>
            <w:tcW w:w="285" w:type="pct"/>
          </w:tcPr>
          <w:p w14:paraId="6E0B2F96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3E2D900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17</w:t>
            </w:r>
          </w:p>
        </w:tc>
        <w:tc>
          <w:tcPr>
            <w:tcW w:w="819" w:type="pct"/>
          </w:tcPr>
          <w:p w14:paraId="74FAD379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558FC9FC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10FF4E4E" w14:textId="77777777" w:rsidTr="00FA2DA2">
        <w:trPr>
          <w:trHeight w:val="1134"/>
        </w:trPr>
        <w:tc>
          <w:tcPr>
            <w:tcW w:w="254" w:type="pct"/>
          </w:tcPr>
          <w:p w14:paraId="4AE00F9B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44</w:t>
            </w:r>
          </w:p>
        </w:tc>
        <w:tc>
          <w:tcPr>
            <w:tcW w:w="1916" w:type="pct"/>
          </w:tcPr>
          <w:p w14:paraId="10C3776A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Fasola  czerwona konserwowa</w:t>
            </w:r>
            <w:r>
              <w:rPr>
                <w:sz w:val="18"/>
                <w:szCs w:val="18"/>
              </w:rPr>
              <w:t xml:space="preserve">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35C8E9A3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15331400-1</w:t>
            </w:r>
          </w:p>
        </w:tc>
        <w:tc>
          <w:tcPr>
            <w:tcW w:w="285" w:type="pct"/>
          </w:tcPr>
          <w:p w14:paraId="77B7DAAB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634CC4C2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55</w:t>
            </w:r>
          </w:p>
        </w:tc>
        <w:tc>
          <w:tcPr>
            <w:tcW w:w="819" w:type="pct"/>
          </w:tcPr>
          <w:p w14:paraId="13254363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1796D893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358125EF" w14:textId="77777777" w:rsidTr="00FA2DA2">
        <w:trPr>
          <w:trHeight w:val="1134"/>
        </w:trPr>
        <w:tc>
          <w:tcPr>
            <w:tcW w:w="254" w:type="pct"/>
          </w:tcPr>
          <w:p w14:paraId="2D6BC414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45</w:t>
            </w:r>
          </w:p>
        </w:tc>
        <w:tc>
          <w:tcPr>
            <w:tcW w:w="1916" w:type="pct"/>
          </w:tcPr>
          <w:p w14:paraId="1A4E0085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Fasola  czerwona konserwowa</w:t>
            </w:r>
            <w:r>
              <w:rPr>
                <w:sz w:val="18"/>
                <w:szCs w:val="18"/>
              </w:rPr>
              <w:t xml:space="preserve">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3D76AC35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15331400-1</w:t>
            </w:r>
          </w:p>
        </w:tc>
        <w:tc>
          <w:tcPr>
            <w:tcW w:w="285" w:type="pct"/>
          </w:tcPr>
          <w:p w14:paraId="0CB94872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3B1CF310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18</w:t>
            </w:r>
          </w:p>
        </w:tc>
        <w:tc>
          <w:tcPr>
            <w:tcW w:w="819" w:type="pct"/>
          </w:tcPr>
          <w:p w14:paraId="60A588BF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497C02B8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3A55235F" w14:textId="77777777" w:rsidTr="00FA2DA2">
        <w:trPr>
          <w:trHeight w:val="1134"/>
        </w:trPr>
        <w:tc>
          <w:tcPr>
            <w:tcW w:w="254" w:type="pct"/>
          </w:tcPr>
          <w:p w14:paraId="36991A8A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46</w:t>
            </w:r>
          </w:p>
        </w:tc>
        <w:tc>
          <w:tcPr>
            <w:tcW w:w="1916" w:type="pct"/>
          </w:tcPr>
          <w:p w14:paraId="2A9BFC5F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Lubczyk liść suszony opakowanie jednostkowe 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  <w:p w14:paraId="3D2D92FE" w14:textId="77777777" w:rsidR="008B59C6" w:rsidRPr="00534F29" w:rsidRDefault="008B59C6" w:rsidP="00FA2DA2">
            <w:pPr>
              <w:rPr>
                <w:sz w:val="18"/>
                <w:szCs w:val="18"/>
              </w:rPr>
            </w:pPr>
          </w:p>
        </w:tc>
        <w:tc>
          <w:tcPr>
            <w:tcW w:w="350" w:type="pct"/>
            <w:textDirection w:val="btLr"/>
          </w:tcPr>
          <w:p w14:paraId="186CE2E2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15870000-7</w:t>
            </w:r>
          </w:p>
        </w:tc>
        <w:tc>
          <w:tcPr>
            <w:tcW w:w="285" w:type="pct"/>
          </w:tcPr>
          <w:p w14:paraId="2448ABF4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12F97DCB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19</w:t>
            </w:r>
          </w:p>
        </w:tc>
        <w:tc>
          <w:tcPr>
            <w:tcW w:w="819" w:type="pct"/>
          </w:tcPr>
          <w:p w14:paraId="085B9989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3D1DC681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3D761B73" w14:textId="77777777" w:rsidTr="00FA2DA2">
        <w:trPr>
          <w:trHeight w:val="1134"/>
        </w:trPr>
        <w:tc>
          <w:tcPr>
            <w:tcW w:w="254" w:type="pct"/>
          </w:tcPr>
          <w:p w14:paraId="6F3ACB8D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lastRenderedPageBreak/>
              <w:t>47</w:t>
            </w:r>
          </w:p>
        </w:tc>
        <w:tc>
          <w:tcPr>
            <w:tcW w:w="1916" w:type="pct"/>
          </w:tcPr>
          <w:p w14:paraId="3D9FCA79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Ciecierzyca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36274D50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15331400-1</w:t>
            </w:r>
          </w:p>
        </w:tc>
        <w:tc>
          <w:tcPr>
            <w:tcW w:w="285" w:type="pct"/>
          </w:tcPr>
          <w:p w14:paraId="1CCDC93C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1DADCE1A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102</w:t>
            </w:r>
          </w:p>
        </w:tc>
        <w:tc>
          <w:tcPr>
            <w:tcW w:w="819" w:type="pct"/>
          </w:tcPr>
          <w:p w14:paraId="2FC883FA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3A7BE111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2E4B3652" w14:textId="77777777" w:rsidTr="00FA2DA2">
        <w:trPr>
          <w:trHeight w:val="1134"/>
        </w:trPr>
        <w:tc>
          <w:tcPr>
            <w:tcW w:w="254" w:type="pct"/>
          </w:tcPr>
          <w:p w14:paraId="7707CF2F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48</w:t>
            </w:r>
          </w:p>
        </w:tc>
        <w:tc>
          <w:tcPr>
            <w:tcW w:w="1916" w:type="pct"/>
          </w:tcPr>
          <w:p w14:paraId="01A43810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Dżem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14076634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15330000-0</w:t>
            </w:r>
          </w:p>
        </w:tc>
        <w:tc>
          <w:tcPr>
            <w:tcW w:w="285" w:type="pct"/>
          </w:tcPr>
          <w:p w14:paraId="7AE888B1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45D0F5A9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175</w:t>
            </w:r>
          </w:p>
        </w:tc>
        <w:tc>
          <w:tcPr>
            <w:tcW w:w="819" w:type="pct"/>
          </w:tcPr>
          <w:p w14:paraId="7C6D204B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017CDD87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753CAF40" w14:textId="77777777" w:rsidTr="00FA2DA2">
        <w:trPr>
          <w:trHeight w:val="1134"/>
        </w:trPr>
        <w:tc>
          <w:tcPr>
            <w:tcW w:w="254" w:type="pct"/>
          </w:tcPr>
          <w:p w14:paraId="166FBD10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49</w:t>
            </w:r>
          </w:p>
        </w:tc>
        <w:tc>
          <w:tcPr>
            <w:tcW w:w="1916" w:type="pct"/>
          </w:tcPr>
          <w:p w14:paraId="57B4C28D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Konfitura morelowa  niskosłodzona800g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  <w:p w14:paraId="4C98721A" w14:textId="77777777" w:rsidR="008B59C6" w:rsidRPr="00534F29" w:rsidRDefault="008B59C6" w:rsidP="00FA2DA2">
            <w:pPr>
              <w:rPr>
                <w:sz w:val="18"/>
                <w:szCs w:val="18"/>
              </w:rPr>
            </w:pPr>
          </w:p>
        </w:tc>
        <w:tc>
          <w:tcPr>
            <w:tcW w:w="350" w:type="pct"/>
            <w:textDirection w:val="btLr"/>
          </w:tcPr>
          <w:p w14:paraId="0F5E2D8F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15330000-0</w:t>
            </w:r>
          </w:p>
        </w:tc>
        <w:tc>
          <w:tcPr>
            <w:tcW w:w="285" w:type="pct"/>
          </w:tcPr>
          <w:p w14:paraId="2B067FD2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33626FF6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50</w:t>
            </w:r>
          </w:p>
        </w:tc>
        <w:tc>
          <w:tcPr>
            <w:tcW w:w="819" w:type="pct"/>
          </w:tcPr>
          <w:p w14:paraId="626DED9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2E405654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197B5969" w14:textId="77777777" w:rsidTr="00FA2DA2">
        <w:trPr>
          <w:trHeight w:val="1134"/>
        </w:trPr>
        <w:tc>
          <w:tcPr>
            <w:tcW w:w="254" w:type="pct"/>
          </w:tcPr>
          <w:p w14:paraId="341C292E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50</w:t>
            </w:r>
          </w:p>
        </w:tc>
        <w:tc>
          <w:tcPr>
            <w:tcW w:w="1916" w:type="pct"/>
          </w:tcPr>
          <w:p w14:paraId="37649829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Fit  ciasteczka zbożowe kakaowe  bez cukru</w:t>
            </w:r>
            <w:r>
              <w:rPr>
                <w:sz w:val="18"/>
                <w:szCs w:val="18"/>
              </w:rPr>
              <w:t xml:space="preserve">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 xml:space="preserve">do SWZ oraz załącznikiem do wzoru umowy będącej załącznikiem nr 4 do </w:t>
            </w:r>
            <w:proofErr w:type="spellStart"/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SWZ</w:t>
            </w:r>
            <w:r w:rsidRPr="00534F29">
              <w:rPr>
                <w:sz w:val="18"/>
                <w:szCs w:val="18"/>
              </w:rPr>
              <w:t>w</w:t>
            </w:r>
            <w:proofErr w:type="spellEnd"/>
            <w:r w:rsidRPr="00534F29">
              <w:rPr>
                <w:sz w:val="18"/>
                <w:szCs w:val="18"/>
              </w:rPr>
              <w:t xml:space="preserve"> dniu dostawy minimum 6 miesięcy).</w:t>
            </w:r>
          </w:p>
        </w:tc>
        <w:tc>
          <w:tcPr>
            <w:tcW w:w="350" w:type="pct"/>
            <w:textDirection w:val="btLr"/>
          </w:tcPr>
          <w:p w14:paraId="292E3D8E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15812900-3</w:t>
            </w:r>
          </w:p>
        </w:tc>
        <w:tc>
          <w:tcPr>
            <w:tcW w:w="285" w:type="pct"/>
          </w:tcPr>
          <w:p w14:paraId="6DFC3033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7ED1F688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400</w:t>
            </w:r>
          </w:p>
        </w:tc>
        <w:tc>
          <w:tcPr>
            <w:tcW w:w="819" w:type="pct"/>
          </w:tcPr>
          <w:p w14:paraId="57EBAFB9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07C130D7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292C0CFF" w14:textId="77777777" w:rsidTr="00FA2DA2">
        <w:trPr>
          <w:trHeight w:val="1134"/>
        </w:trPr>
        <w:tc>
          <w:tcPr>
            <w:tcW w:w="254" w:type="pct"/>
          </w:tcPr>
          <w:p w14:paraId="2C21D88D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51</w:t>
            </w:r>
          </w:p>
        </w:tc>
        <w:tc>
          <w:tcPr>
            <w:tcW w:w="1916" w:type="pct"/>
          </w:tcPr>
          <w:p w14:paraId="297D7709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 Fit  ciasteczka  zbożowe z morelą bez cukru</w:t>
            </w:r>
            <w:r>
              <w:rPr>
                <w:sz w:val="18"/>
                <w:szCs w:val="18"/>
              </w:rPr>
              <w:t xml:space="preserve">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4D4C57A1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15812900-3</w:t>
            </w:r>
          </w:p>
        </w:tc>
        <w:tc>
          <w:tcPr>
            <w:tcW w:w="285" w:type="pct"/>
          </w:tcPr>
          <w:p w14:paraId="04CAA0A5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6C8195A8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400</w:t>
            </w:r>
          </w:p>
        </w:tc>
        <w:tc>
          <w:tcPr>
            <w:tcW w:w="819" w:type="pct"/>
          </w:tcPr>
          <w:p w14:paraId="42574551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290B14DC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1076F5CB" w14:textId="77777777" w:rsidTr="00FA2DA2">
        <w:trPr>
          <w:trHeight w:val="1134"/>
        </w:trPr>
        <w:tc>
          <w:tcPr>
            <w:tcW w:w="254" w:type="pct"/>
          </w:tcPr>
          <w:p w14:paraId="19FB5AA5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52</w:t>
            </w:r>
          </w:p>
        </w:tc>
        <w:tc>
          <w:tcPr>
            <w:tcW w:w="1916" w:type="pct"/>
          </w:tcPr>
          <w:p w14:paraId="5AD134C5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Herbatniki  maślane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26E258B0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15812900-3</w:t>
            </w:r>
          </w:p>
        </w:tc>
        <w:tc>
          <w:tcPr>
            <w:tcW w:w="285" w:type="pct"/>
          </w:tcPr>
          <w:p w14:paraId="547119B9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11F4BA7B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4000</w:t>
            </w:r>
          </w:p>
        </w:tc>
        <w:tc>
          <w:tcPr>
            <w:tcW w:w="819" w:type="pct"/>
          </w:tcPr>
          <w:p w14:paraId="74A2C637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239B1B67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47FA9EB6" w14:textId="77777777" w:rsidTr="00FA2DA2">
        <w:trPr>
          <w:trHeight w:val="1134"/>
        </w:trPr>
        <w:tc>
          <w:tcPr>
            <w:tcW w:w="254" w:type="pct"/>
          </w:tcPr>
          <w:p w14:paraId="3EC02924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53</w:t>
            </w:r>
          </w:p>
        </w:tc>
        <w:tc>
          <w:tcPr>
            <w:tcW w:w="1916" w:type="pct"/>
          </w:tcPr>
          <w:p w14:paraId="6CF70CFD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Biszkopty</w:t>
            </w:r>
            <w:r>
              <w:rPr>
                <w:sz w:val="18"/>
                <w:szCs w:val="18"/>
              </w:rPr>
              <w:t xml:space="preserve">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5CBA279D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15812900-3</w:t>
            </w:r>
          </w:p>
        </w:tc>
        <w:tc>
          <w:tcPr>
            <w:tcW w:w="285" w:type="pct"/>
          </w:tcPr>
          <w:p w14:paraId="6C8EACD7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3889A92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150</w:t>
            </w:r>
          </w:p>
        </w:tc>
        <w:tc>
          <w:tcPr>
            <w:tcW w:w="819" w:type="pct"/>
          </w:tcPr>
          <w:p w14:paraId="142ABFCB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470C8FEF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2B44307E" w14:textId="77777777" w:rsidTr="00FA2DA2">
        <w:trPr>
          <w:trHeight w:val="1134"/>
        </w:trPr>
        <w:tc>
          <w:tcPr>
            <w:tcW w:w="254" w:type="pct"/>
          </w:tcPr>
          <w:p w14:paraId="74A7929E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54</w:t>
            </w:r>
          </w:p>
        </w:tc>
        <w:tc>
          <w:tcPr>
            <w:tcW w:w="1916" w:type="pct"/>
          </w:tcPr>
          <w:p w14:paraId="5BB0A3D1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Czekolada  mleczna</w:t>
            </w:r>
            <w:r>
              <w:rPr>
                <w:sz w:val="18"/>
                <w:szCs w:val="18"/>
              </w:rPr>
              <w:t xml:space="preserve">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228982D6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15840000-8</w:t>
            </w:r>
          </w:p>
        </w:tc>
        <w:tc>
          <w:tcPr>
            <w:tcW w:w="285" w:type="pct"/>
          </w:tcPr>
          <w:p w14:paraId="106D1387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4392D5F8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700</w:t>
            </w:r>
          </w:p>
        </w:tc>
        <w:tc>
          <w:tcPr>
            <w:tcW w:w="819" w:type="pct"/>
          </w:tcPr>
          <w:p w14:paraId="73276036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48A2DEA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7A010682" w14:textId="77777777" w:rsidTr="00FA2DA2">
        <w:trPr>
          <w:trHeight w:val="1134"/>
        </w:trPr>
        <w:tc>
          <w:tcPr>
            <w:tcW w:w="254" w:type="pct"/>
          </w:tcPr>
          <w:p w14:paraId="72050F5D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55</w:t>
            </w:r>
          </w:p>
        </w:tc>
        <w:tc>
          <w:tcPr>
            <w:tcW w:w="1916" w:type="pct"/>
          </w:tcPr>
          <w:p w14:paraId="472B4876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Koncentrat pomidorowy 800-900g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  <w:p w14:paraId="6287C370" w14:textId="77777777" w:rsidR="008B59C6" w:rsidRPr="00534F29" w:rsidRDefault="008B59C6" w:rsidP="00FA2DA2">
            <w:pPr>
              <w:rPr>
                <w:sz w:val="18"/>
                <w:szCs w:val="18"/>
              </w:rPr>
            </w:pPr>
          </w:p>
          <w:p w14:paraId="0D618119" w14:textId="77777777" w:rsidR="008B59C6" w:rsidRPr="00534F29" w:rsidRDefault="008B59C6" w:rsidP="00FA2DA2">
            <w:pPr>
              <w:rPr>
                <w:sz w:val="18"/>
                <w:szCs w:val="18"/>
              </w:rPr>
            </w:pPr>
          </w:p>
        </w:tc>
        <w:tc>
          <w:tcPr>
            <w:tcW w:w="350" w:type="pct"/>
            <w:textDirection w:val="btLr"/>
          </w:tcPr>
          <w:p w14:paraId="70A254A6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15331423-8</w:t>
            </w:r>
          </w:p>
        </w:tc>
        <w:tc>
          <w:tcPr>
            <w:tcW w:w="285" w:type="pct"/>
          </w:tcPr>
          <w:p w14:paraId="1E9669D4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0B66B7DF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125</w:t>
            </w:r>
          </w:p>
        </w:tc>
        <w:tc>
          <w:tcPr>
            <w:tcW w:w="819" w:type="pct"/>
          </w:tcPr>
          <w:p w14:paraId="7EA88EEB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237FD452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57CBA5E8" w14:textId="77777777" w:rsidTr="00FA2DA2">
        <w:trPr>
          <w:trHeight w:val="1134"/>
        </w:trPr>
        <w:tc>
          <w:tcPr>
            <w:tcW w:w="254" w:type="pct"/>
          </w:tcPr>
          <w:p w14:paraId="14639653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lastRenderedPageBreak/>
              <w:t>56</w:t>
            </w:r>
          </w:p>
        </w:tc>
        <w:tc>
          <w:tcPr>
            <w:tcW w:w="1916" w:type="pct"/>
          </w:tcPr>
          <w:p w14:paraId="4B8AB39C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Koncentrat pomidorowy 190g .Koncentrat pomidorowy słoik 800-900g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23195020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15331423-8</w:t>
            </w:r>
          </w:p>
        </w:tc>
        <w:tc>
          <w:tcPr>
            <w:tcW w:w="285" w:type="pct"/>
          </w:tcPr>
          <w:p w14:paraId="1D23970C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79665C68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65</w:t>
            </w:r>
          </w:p>
        </w:tc>
        <w:tc>
          <w:tcPr>
            <w:tcW w:w="819" w:type="pct"/>
          </w:tcPr>
          <w:p w14:paraId="66F3F2B2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37B28CAD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7506DFF6" w14:textId="77777777" w:rsidTr="00FA2DA2">
        <w:trPr>
          <w:trHeight w:val="1134"/>
        </w:trPr>
        <w:tc>
          <w:tcPr>
            <w:tcW w:w="254" w:type="pct"/>
          </w:tcPr>
          <w:p w14:paraId="3AA8A60D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57</w:t>
            </w:r>
          </w:p>
        </w:tc>
        <w:tc>
          <w:tcPr>
            <w:tcW w:w="1916" w:type="pct"/>
          </w:tcPr>
          <w:p w14:paraId="72F7025B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Sos pomidorowy opak. 5kg (pomidory 99,%)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 xml:space="preserve"> 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  <w:p w14:paraId="092261C3" w14:textId="77777777" w:rsidR="008B59C6" w:rsidRPr="00534F29" w:rsidRDefault="008B59C6" w:rsidP="00FA2DA2">
            <w:pPr>
              <w:rPr>
                <w:sz w:val="18"/>
                <w:szCs w:val="18"/>
              </w:rPr>
            </w:pPr>
          </w:p>
        </w:tc>
        <w:tc>
          <w:tcPr>
            <w:tcW w:w="350" w:type="pct"/>
            <w:textDirection w:val="btLr"/>
          </w:tcPr>
          <w:p w14:paraId="070D1D55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15331400-1</w:t>
            </w:r>
          </w:p>
        </w:tc>
        <w:tc>
          <w:tcPr>
            <w:tcW w:w="285" w:type="pct"/>
          </w:tcPr>
          <w:p w14:paraId="1D2AEECB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13179BF8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78</w:t>
            </w:r>
          </w:p>
        </w:tc>
        <w:tc>
          <w:tcPr>
            <w:tcW w:w="819" w:type="pct"/>
          </w:tcPr>
          <w:p w14:paraId="0BC731BE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73CC05C9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375E4025" w14:textId="77777777" w:rsidTr="00FA2DA2">
        <w:trPr>
          <w:trHeight w:val="1134"/>
        </w:trPr>
        <w:tc>
          <w:tcPr>
            <w:tcW w:w="254" w:type="pct"/>
          </w:tcPr>
          <w:p w14:paraId="23CAC898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58</w:t>
            </w:r>
          </w:p>
        </w:tc>
        <w:tc>
          <w:tcPr>
            <w:tcW w:w="1916" w:type="pct"/>
          </w:tcPr>
          <w:p w14:paraId="357E3C2C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Ajwar</w:t>
            </w:r>
            <w:proofErr w:type="spellEnd"/>
            <w:r w:rsidRPr="00534F29">
              <w:rPr>
                <w:sz w:val="18"/>
                <w:szCs w:val="18"/>
              </w:rPr>
              <w:t xml:space="preserve"> </w:t>
            </w:r>
            <w:proofErr w:type="spellStart"/>
            <w:r w:rsidRPr="00534F29">
              <w:rPr>
                <w:sz w:val="18"/>
                <w:szCs w:val="18"/>
              </w:rPr>
              <w:t>łagodny-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</w:t>
            </w:r>
            <w:proofErr w:type="spellEnd"/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 xml:space="preserve">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46D72C5D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15894400-5</w:t>
            </w:r>
          </w:p>
        </w:tc>
        <w:tc>
          <w:tcPr>
            <w:tcW w:w="285" w:type="pct"/>
          </w:tcPr>
          <w:p w14:paraId="47CDD775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3ECF7E0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230</w:t>
            </w:r>
          </w:p>
        </w:tc>
        <w:tc>
          <w:tcPr>
            <w:tcW w:w="819" w:type="pct"/>
          </w:tcPr>
          <w:p w14:paraId="3922497A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7369A7FB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2B276D01" w14:textId="77777777" w:rsidTr="00FA2DA2">
        <w:trPr>
          <w:trHeight w:val="1134"/>
        </w:trPr>
        <w:tc>
          <w:tcPr>
            <w:tcW w:w="254" w:type="pct"/>
          </w:tcPr>
          <w:p w14:paraId="35CF9DF0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59</w:t>
            </w:r>
          </w:p>
        </w:tc>
        <w:tc>
          <w:tcPr>
            <w:tcW w:w="1916" w:type="pct"/>
          </w:tcPr>
          <w:p w14:paraId="78EAD980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Pulpa pomidorowa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64A6F11E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15331400-1</w:t>
            </w:r>
          </w:p>
        </w:tc>
        <w:tc>
          <w:tcPr>
            <w:tcW w:w="285" w:type="pct"/>
          </w:tcPr>
          <w:p w14:paraId="737D0235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1DCAA431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58</w:t>
            </w:r>
          </w:p>
        </w:tc>
        <w:tc>
          <w:tcPr>
            <w:tcW w:w="819" w:type="pct"/>
          </w:tcPr>
          <w:p w14:paraId="0209A5E0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472D2D16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2560FBF8" w14:textId="77777777" w:rsidTr="00FA2DA2">
        <w:trPr>
          <w:trHeight w:val="1134"/>
        </w:trPr>
        <w:tc>
          <w:tcPr>
            <w:tcW w:w="254" w:type="pct"/>
          </w:tcPr>
          <w:p w14:paraId="228D78D6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60</w:t>
            </w:r>
          </w:p>
        </w:tc>
        <w:tc>
          <w:tcPr>
            <w:tcW w:w="1916" w:type="pct"/>
          </w:tcPr>
          <w:p w14:paraId="2861696F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Podpłomyki bez cukru .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 xml:space="preserve"> 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3C1689F0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15812000-3</w:t>
            </w:r>
          </w:p>
        </w:tc>
        <w:tc>
          <w:tcPr>
            <w:tcW w:w="285" w:type="pct"/>
          </w:tcPr>
          <w:p w14:paraId="47B68205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3FA6DEBF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215</w:t>
            </w:r>
          </w:p>
        </w:tc>
        <w:tc>
          <w:tcPr>
            <w:tcW w:w="819" w:type="pct"/>
          </w:tcPr>
          <w:p w14:paraId="7FBC128F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6D20FB99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5566F84F" w14:textId="77777777" w:rsidTr="00FA2DA2">
        <w:trPr>
          <w:trHeight w:val="1134"/>
        </w:trPr>
        <w:tc>
          <w:tcPr>
            <w:tcW w:w="254" w:type="pct"/>
          </w:tcPr>
          <w:p w14:paraId="14AF156A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61</w:t>
            </w:r>
          </w:p>
        </w:tc>
        <w:tc>
          <w:tcPr>
            <w:tcW w:w="1916" w:type="pct"/>
          </w:tcPr>
          <w:p w14:paraId="1BD53F74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Krem </w:t>
            </w:r>
            <w:proofErr w:type="spellStart"/>
            <w:r w:rsidRPr="00534F29">
              <w:rPr>
                <w:sz w:val="18"/>
                <w:szCs w:val="18"/>
              </w:rPr>
              <w:t>pistacjowy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</w:t>
            </w:r>
            <w:proofErr w:type="spellEnd"/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 xml:space="preserve">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5EF0049A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15894600-7</w:t>
            </w:r>
          </w:p>
        </w:tc>
        <w:tc>
          <w:tcPr>
            <w:tcW w:w="285" w:type="pct"/>
          </w:tcPr>
          <w:p w14:paraId="38ED8261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0AAF9570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34</w:t>
            </w:r>
          </w:p>
        </w:tc>
        <w:tc>
          <w:tcPr>
            <w:tcW w:w="819" w:type="pct"/>
          </w:tcPr>
          <w:p w14:paraId="0D04A722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068C74BC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314D879E" w14:textId="77777777" w:rsidTr="00FA2DA2">
        <w:trPr>
          <w:trHeight w:val="1134"/>
        </w:trPr>
        <w:tc>
          <w:tcPr>
            <w:tcW w:w="254" w:type="pct"/>
          </w:tcPr>
          <w:p w14:paraId="6A50C863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62</w:t>
            </w:r>
          </w:p>
        </w:tc>
        <w:tc>
          <w:tcPr>
            <w:tcW w:w="1916" w:type="pct"/>
          </w:tcPr>
          <w:p w14:paraId="38246810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Ciastko biszkoptowo -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  <w:p w14:paraId="67B90F71" w14:textId="77777777" w:rsidR="008B59C6" w:rsidRPr="00534F29" w:rsidRDefault="008B59C6" w:rsidP="00FA2DA2">
            <w:pPr>
              <w:rPr>
                <w:sz w:val="18"/>
                <w:szCs w:val="18"/>
              </w:rPr>
            </w:pPr>
          </w:p>
        </w:tc>
        <w:tc>
          <w:tcPr>
            <w:tcW w:w="350" w:type="pct"/>
            <w:textDirection w:val="btLr"/>
          </w:tcPr>
          <w:p w14:paraId="419255E4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15812000-3</w:t>
            </w:r>
          </w:p>
        </w:tc>
        <w:tc>
          <w:tcPr>
            <w:tcW w:w="285" w:type="pct"/>
          </w:tcPr>
          <w:p w14:paraId="25F5DEA0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646A6EF3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200</w:t>
            </w:r>
          </w:p>
        </w:tc>
        <w:tc>
          <w:tcPr>
            <w:tcW w:w="819" w:type="pct"/>
          </w:tcPr>
          <w:p w14:paraId="622F3D69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4953DCE1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0571BBE6" w14:textId="77777777" w:rsidTr="00FA2DA2">
        <w:trPr>
          <w:trHeight w:val="1134"/>
        </w:trPr>
        <w:tc>
          <w:tcPr>
            <w:tcW w:w="254" w:type="pct"/>
          </w:tcPr>
          <w:p w14:paraId="0658971D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63</w:t>
            </w:r>
          </w:p>
        </w:tc>
        <w:tc>
          <w:tcPr>
            <w:tcW w:w="1916" w:type="pct"/>
          </w:tcPr>
          <w:p w14:paraId="0FA9D76E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Masło orzechowe gładkie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  <w:p w14:paraId="01BA4AAA" w14:textId="77777777" w:rsidR="008B59C6" w:rsidRPr="00534F29" w:rsidRDefault="008B59C6" w:rsidP="00FA2DA2">
            <w:pPr>
              <w:rPr>
                <w:sz w:val="18"/>
                <w:szCs w:val="18"/>
              </w:rPr>
            </w:pPr>
          </w:p>
        </w:tc>
        <w:tc>
          <w:tcPr>
            <w:tcW w:w="350" w:type="pct"/>
            <w:textDirection w:val="btLr"/>
          </w:tcPr>
          <w:p w14:paraId="62CF1BF8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15894600-7</w:t>
            </w:r>
          </w:p>
        </w:tc>
        <w:tc>
          <w:tcPr>
            <w:tcW w:w="285" w:type="pct"/>
          </w:tcPr>
          <w:p w14:paraId="3E70EC7C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0D2D3767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21</w:t>
            </w:r>
          </w:p>
        </w:tc>
        <w:tc>
          <w:tcPr>
            <w:tcW w:w="819" w:type="pct"/>
          </w:tcPr>
          <w:p w14:paraId="1AB3228B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6540E3D8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06A95A05" w14:textId="77777777" w:rsidTr="00FA2DA2">
        <w:trPr>
          <w:trHeight w:val="113"/>
        </w:trPr>
        <w:tc>
          <w:tcPr>
            <w:tcW w:w="254" w:type="pct"/>
          </w:tcPr>
          <w:p w14:paraId="774225A4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64</w:t>
            </w:r>
          </w:p>
          <w:p w14:paraId="3FAB0288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</w:p>
          <w:p w14:paraId="1E8D0249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</w:p>
          <w:p w14:paraId="229D6D0F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</w:p>
        </w:tc>
        <w:tc>
          <w:tcPr>
            <w:tcW w:w="1916" w:type="pct"/>
          </w:tcPr>
          <w:p w14:paraId="0C6D9751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lastRenderedPageBreak/>
              <w:t xml:space="preserve">Masło orzechowe gładkie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</w:t>
            </w:r>
            <w:r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Z</w:t>
            </w:r>
          </w:p>
        </w:tc>
        <w:tc>
          <w:tcPr>
            <w:tcW w:w="350" w:type="pct"/>
            <w:textDirection w:val="btLr"/>
          </w:tcPr>
          <w:p w14:paraId="6352C11C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15894600-7</w:t>
            </w:r>
          </w:p>
        </w:tc>
        <w:tc>
          <w:tcPr>
            <w:tcW w:w="285" w:type="pct"/>
          </w:tcPr>
          <w:p w14:paraId="78C74255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0F48BE0E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30</w:t>
            </w:r>
          </w:p>
        </w:tc>
        <w:tc>
          <w:tcPr>
            <w:tcW w:w="819" w:type="pct"/>
          </w:tcPr>
          <w:p w14:paraId="74AFC64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16564532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7FFBAF3A" w14:textId="77777777" w:rsidTr="00FA2DA2">
        <w:trPr>
          <w:trHeight w:val="1134"/>
        </w:trPr>
        <w:tc>
          <w:tcPr>
            <w:tcW w:w="254" w:type="pct"/>
          </w:tcPr>
          <w:p w14:paraId="29EF36E7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65</w:t>
            </w:r>
          </w:p>
        </w:tc>
        <w:tc>
          <w:tcPr>
            <w:tcW w:w="1916" w:type="pct"/>
          </w:tcPr>
          <w:p w14:paraId="591A0186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Mieszanka  studencka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  <w:p w14:paraId="55B96811" w14:textId="77777777" w:rsidR="008B59C6" w:rsidRPr="00534F29" w:rsidRDefault="008B59C6" w:rsidP="00FA2DA2">
            <w:pPr>
              <w:rPr>
                <w:sz w:val="18"/>
                <w:szCs w:val="18"/>
              </w:rPr>
            </w:pPr>
          </w:p>
        </w:tc>
        <w:tc>
          <w:tcPr>
            <w:tcW w:w="350" w:type="pct"/>
            <w:textDirection w:val="btLr"/>
          </w:tcPr>
          <w:p w14:paraId="44DA2DB7" w14:textId="77777777" w:rsidR="008B59C6" w:rsidRPr="00F776CD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b/>
                <w:bCs/>
                <w:sz w:val="18"/>
                <w:szCs w:val="18"/>
              </w:rPr>
            </w:pPr>
            <w:r>
              <w:t>15800000</w:t>
            </w:r>
            <w:r>
              <w:noBreakHyphen/>
              <w:t>6</w:t>
            </w:r>
          </w:p>
        </w:tc>
        <w:tc>
          <w:tcPr>
            <w:tcW w:w="285" w:type="pct"/>
          </w:tcPr>
          <w:p w14:paraId="0118A1A5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28FDFA74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700</w:t>
            </w:r>
          </w:p>
        </w:tc>
        <w:tc>
          <w:tcPr>
            <w:tcW w:w="819" w:type="pct"/>
          </w:tcPr>
          <w:p w14:paraId="327E00DF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26F429FE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31E574F6" w14:textId="77777777" w:rsidTr="00FA2DA2">
        <w:trPr>
          <w:trHeight w:val="1134"/>
        </w:trPr>
        <w:tc>
          <w:tcPr>
            <w:tcW w:w="254" w:type="pct"/>
          </w:tcPr>
          <w:p w14:paraId="757E443B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66</w:t>
            </w:r>
          </w:p>
        </w:tc>
        <w:tc>
          <w:tcPr>
            <w:tcW w:w="1916" w:type="pct"/>
          </w:tcPr>
          <w:p w14:paraId="080C9348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Mus -owocowo </w:t>
            </w:r>
            <w:proofErr w:type="spellStart"/>
            <w:r w:rsidRPr="00534F29">
              <w:rPr>
                <w:sz w:val="18"/>
                <w:szCs w:val="18"/>
              </w:rPr>
              <w:t>warzywny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</w:t>
            </w:r>
            <w:proofErr w:type="spellEnd"/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 xml:space="preserve">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  <w:p w14:paraId="657AF0C5" w14:textId="77777777" w:rsidR="008B59C6" w:rsidRPr="00534F29" w:rsidRDefault="008B59C6" w:rsidP="00FA2DA2">
            <w:pPr>
              <w:rPr>
                <w:sz w:val="18"/>
                <w:szCs w:val="18"/>
              </w:rPr>
            </w:pPr>
          </w:p>
        </w:tc>
        <w:tc>
          <w:tcPr>
            <w:tcW w:w="350" w:type="pct"/>
            <w:textDirection w:val="btLr"/>
          </w:tcPr>
          <w:p w14:paraId="38739793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15331400-1</w:t>
            </w:r>
          </w:p>
        </w:tc>
        <w:tc>
          <w:tcPr>
            <w:tcW w:w="285" w:type="pct"/>
          </w:tcPr>
          <w:p w14:paraId="458AAC5B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7403039C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1200</w:t>
            </w:r>
          </w:p>
        </w:tc>
        <w:tc>
          <w:tcPr>
            <w:tcW w:w="819" w:type="pct"/>
          </w:tcPr>
          <w:p w14:paraId="32AE6EBC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68DAEDE6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0B004EF6" w14:textId="77777777" w:rsidTr="00FA2DA2">
        <w:trPr>
          <w:trHeight w:val="1134"/>
        </w:trPr>
        <w:tc>
          <w:tcPr>
            <w:tcW w:w="254" w:type="pct"/>
          </w:tcPr>
          <w:p w14:paraId="4AC4C421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67</w:t>
            </w:r>
          </w:p>
        </w:tc>
        <w:tc>
          <w:tcPr>
            <w:tcW w:w="1916" w:type="pct"/>
          </w:tcPr>
          <w:p w14:paraId="79A4F9C1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Napój roślinny0,33l bezalkoholowy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490E642A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 w:rsidRPr="00C7644D">
              <w:rPr>
                <w:sz w:val="20"/>
              </w:rPr>
              <w:t>15880000</w:t>
            </w:r>
            <w:r w:rsidRPr="00C7644D">
              <w:rPr>
                <w:sz w:val="20"/>
              </w:rPr>
              <w:noBreakHyphen/>
              <w:t>0</w:t>
            </w:r>
          </w:p>
        </w:tc>
        <w:tc>
          <w:tcPr>
            <w:tcW w:w="285" w:type="pct"/>
          </w:tcPr>
          <w:p w14:paraId="48256D42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5EDD5A30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30</w:t>
            </w:r>
          </w:p>
        </w:tc>
        <w:tc>
          <w:tcPr>
            <w:tcW w:w="819" w:type="pct"/>
          </w:tcPr>
          <w:p w14:paraId="6CD9BBC7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7805A10C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3F8AD65B" w14:textId="77777777" w:rsidTr="00FA2DA2">
        <w:trPr>
          <w:trHeight w:val="1134"/>
        </w:trPr>
        <w:tc>
          <w:tcPr>
            <w:tcW w:w="254" w:type="pct"/>
          </w:tcPr>
          <w:p w14:paraId="25E1E1C0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68</w:t>
            </w:r>
          </w:p>
        </w:tc>
        <w:tc>
          <w:tcPr>
            <w:tcW w:w="1916" w:type="pct"/>
          </w:tcPr>
          <w:p w14:paraId="659E46EF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Napój roślinny  bezalkoholowy 1l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041423E8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 w:rsidRPr="00C7644D">
              <w:rPr>
                <w:sz w:val="20"/>
              </w:rPr>
              <w:t>15880000</w:t>
            </w:r>
            <w:r w:rsidRPr="00C7644D">
              <w:rPr>
                <w:sz w:val="20"/>
              </w:rPr>
              <w:noBreakHyphen/>
              <w:t>0</w:t>
            </w:r>
          </w:p>
        </w:tc>
        <w:tc>
          <w:tcPr>
            <w:tcW w:w="285" w:type="pct"/>
          </w:tcPr>
          <w:p w14:paraId="13B23009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35E977F3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86</w:t>
            </w:r>
          </w:p>
        </w:tc>
        <w:tc>
          <w:tcPr>
            <w:tcW w:w="819" w:type="pct"/>
          </w:tcPr>
          <w:p w14:paraId="58AB8556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472708D6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2CBA9B06" w14:textId="77777777" w:rsidTr="00FA2DA2">
        <w:trPr>
          <w:trHeight w:val="1134"/>
        </w:trPr>
        <w:tc>
          <w:tcPr>
            <w:tcW w:w="254" w:type="pct"/>
          </w:tcPr>
          <w:p w14:paraId="4C4E2804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69</w:t>
            </w:r>
          </w:p>
        </w:tc>
        <w:tc>
          <w:tcPr>
            <w:tcW w:w="1916" w:type="pct"/>
          </w:tcPr>
          <w:p w14:paraId="6D61FBD0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Ocet jabłkowy 1l 6%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63065D03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15331470-6</w:t>
            </w:r>
          </w:p>
        </w:tc>
        <w:tc>
          <w:tcPr>
            <w:tcW w:w="285" w:type="pct"/>
          </w:tcPr>
          <w:p w14:paraId="062B1F13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3F53CD5B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54</w:t>
            </w:r>
          </w:p>
        </w:tc>
        <w:tc>
          <w:tcPr>
            <w:tcW w:w="819" w:type="pct"/>
          </w:tcPr>
          <w:p w14:paraId="0CF9F168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6BAED1FC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0316704E" w14:textId="77777777" w:rsidTr="00FA2DA2">
        <w:trPr>
          <w:trHeight w:val="1134"/>
        </w:trPr>
        <w:tc>
          <w:tcPr>
            <w:tcW w:w="254" w:type="pct"/>
          </w:tcPr>
          <w:p w14:paraId="0DD9ED01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70</w:t>
            </w:r>
          </w:p>
        </w:tc>
        <w:tc>
          <w:tcPr>
            <w:tcW w:w="1916" w:type="pct"/>
          </w:tcPr>
          <w:p w14:paraId="7C65FF33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Sos sojowy 1l Japoński 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6FFC3E70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15871000-4</w:t>
            </w:r>
          </w:p>
        </w:tc>
        <w:tc>
          <w:tcPr>
            <w:tcW w:w="285" w:type="pct"/>
          </w:tcPr>
          <w:p w14:paraId="3AF432B8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454A8334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6</w:t>
            </w:r>
          </w:p>
        </w:tc>
        <w:tc>
          <w:tcPr>
            <w:tcW w:w="819" w:type="pct"/>
          </w:tcPr>
          <w:p w14:paraId="56982ADF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26B183B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515A5D69" w14:textId="77777777" w:rsidTr="00FA2DA2">
        <w:trPr>
          <w:trHeight w:val="1134"/>
        </w:trPr>
        <w:tc>
          <w:tcPr>
            <w:tcW w:w="254" w:type="pct"/>
          </w:tcPr>
          <w:p w14:paraId="0EDF00A2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71</w:t>
            </w:r>
          </w:p>
        </w:tc>
        <w:tc>
          <w:tcPr>
            <w:tcW w:w="1916" w:type="pct"/>
          </w:tcPr>
          <w:p w14:paraId="1C280559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Pasta  </w:t>
            </w:r>
            <w:proofErr w:type="spellStart"/>
            <w:r w:rsidRPr="00534F29">
              <w:rPr>
                <w:sz w:val="18"/>
                <w:szCs w:val="18"/>
              </w:rPr>
              <w:t>Vege</w:t>
            </w:r>
            <w:proofErr w:type="spellEnd"/>
            <w:r w:rsidRPr="00534F29">
              <w:rPr>
                <w:sz w:val="18"/>
                <w:szCs w:val="18"/>
              </w:rPr>
              <w:t xml:space="preserve"> 175g w słoiku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  <w:p w14:paraId="4661DE2E" w14:textId="77777777" w:rsidR="008B59C6" w:rsidRPr="00534F29" w:rsidRDefault="008B59C6" w:rsidP="00FA2DA2">
            <w:pPr>
              <w:rPr>
                <w:sz w:val="18"/>
                <w:szCs w:val="18"/>
              </w:rPr>
            </w:pPr>
          </w:p>
        </w:tc>
        <w:tc>
          <w:tcPr>
            <w:tcW w:w="350" w:type="pct"/>
            <w:textDirection w:val="btLr"/>
          </w:tcPr>
          <w:p w14:paraId="3395630D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15894600-7</w:t>
            </w:r>
          </w:p>
        </w:tc>
        <w:tc>
          <w:tcPr>
            <w:tcW w:w="285" w:type="pct"/>
          </w:tcPr>
          <w:p w14:paraId="0505C97C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4A0F52C4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168</w:t>
            </w:r>
          </w:p>
        </w:tc>
        <w:tc>
          <w:tcPr>
            <w:tcW w:w="819" w:type="pct"/>
          </w:tcPr>
          <w:p w14:paraId="48E7164C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644F4D6E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77FC477A" w14:textId="77777777" w:rsidTr="00FA2DA2">
        <w:trPr>
          <w:trHeight w:val="1134"/>
        </w:trPr>
        <w:tc>
          <w:tcPr>
            <w:tcW w:w="254" w:type="pct"/>
          </w:tcPr>
          <w:p w14:paraId="12BE66EE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72</w:t>
            </w:r>
          </w:p>
        </w:tc>
        <w:tc>
          <w:tcPr>
            <w:tcW w:w="1916" w:type="pct"/>
          </w:tcPr>
          <w:p w14:paraId="2D7F6D83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Pierniki Katarzynki 42g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  <w:p w14:paraId="0C990526" w14:textId="77777777" w:rsidR="008B59C6" w:rsidRPr="00534F29" w:rsidRDefault="008B59C6" w:rsidP="00FA2DA2">
            <w:pPr>
              <w:rPr>
                <w:sz w:val="18"/>
                <w:szCs w:val="18"/>
              </w:rPr>
            </w:pPr>
          </w:p>
        </w:tc>
        <w:tc>
          <w:tcPr>
            <w:tcW w:w="350" w:type="pct"/>
            <w:textDirection w:val="btLr"/>
          </w:tcPr>
          <w:p w14:paraId="65672C03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15812000-3</w:t>
            </w:r>
          </w:p>
        </w:tc>
        <w:tc>
          <w:tcPr>
            <w:tcW w:w="285" w:type="pct"/>
          </w:tcPr>
          <w:p w14:paraId="42106B8C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0AFAA863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526</w:t>
            </w:r>
          </w:p>
        </w:tc>
        <w:tc>
          <w:tcPr>
            <w:tcW w:w="819" w:type="pct"/>
          </w:tcPr>
          <w:p w14:paraId="4D1A9F3A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115B55EE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03972E51" w14:textId="77777777" w:rsidTr="00FA2DA2">
        <w:trPr>
          <w:trHeight w:val="1134"/>
        </w:trPr>
        <w:tc>
          <w:tcPr>
            <w:tcW w:w="254" w:type="pct"/>
          </w:tcPr>
          <w:p w14:paraId="244F001E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lastRenderedPageBreak/>
              <w:t>73</w:t>
            </w:r>
          </w:p>
        </w:tc>
        <w:tc>
          <w:tcPr>
            <w:tcW w:w="1916" w:type="pct"/>
          </w:tcPr>
          <w:p w14:paraId="05C44EDA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Płatki owsiane górskie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5711AD67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15613000-8</w:t>
            </w:r>
          </w:p>
        </w:tc>
        <w:tc>
          <w:tcPr>
            <w:tcW w:w="285" w:type="pct"/>
          </w:tcPr>
          <w:p w14:paraId="5C3628B3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24C44487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73</w:t>
            </w:r>
          </w:p>
        </w:tc>
        <w:tc>
          <w:tcPr>
            <w:tcW w:w="819" w:type="pct"/>
          </w:tcPr>
          <w:p w14:paraId="1885BF4B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5E086853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23B4B4BF" w14:textId="77777777" w:rsidTr="00FA2DA2">
        <w:trPr>
          <w:trHeight w:val="1134"/>
        </w:trPr>
        <w:tc>
          <w:tcPr>
            <w:tcW w:w="254" w:type="pct"/>
          </w:tcPr>
          <w:p w14:paraId="59D89E0F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74</w:t>
            </w:r>
          </w:p>
        </w:tc>
        <w:tc>
          <w:tcPr>
            <w:tcW w:w="1916" w:type="pct"/>
          </w:tcPr>
          <w:p w14:paraId="66348DF9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Żelatyna 100g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09377236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15100000-9</w:t>
            </w:r>
          </w:p>
        </w:tc>
        <w:tc>
          <w:tcPr>
            <w:tcW w:w="285" w:type="pct"/>
          </w:tcPr>
          <w:p w14:paraId="2F25328C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4110EFCA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24</w:t>
            </w:r>
          </w:p>
        </w:tc>
        <w:tc>
          <w:tcPr>
            <w:tcW w:w="819" w:type="pct"/>
          </w:tcPr>
          <w:p w14:paraId="41CBE46F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46075E2D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5428A608" w14:textId="77777777" w:rsidTr="00FA2DA2">
        <w:trPr>
          <w:trHeight w:val="1134"/>
        </w:trPr>
        <w:tc>
          <w:tcPr>
            <w:tcW w:w="254" w:type="pct"/>
          </w:tcPr>
          <w:p w14:paraId="6686D967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75</w:t>
            </w:r>
          </w:p>
        </w:tc>
        <w:tc>
          <w:tcPr>
            <w:tcW w:w="1916" w:type="pct"/>
          </w:tcPr>
          <w:p w14:paraId="5E4F3256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Galaretka  </w:t>
            </w:r>
            <w:r>
              <w:rPr>
                <w:sz w:val="18"/>
                <w:szCs w:val="18"/>
              </w:rPr>
              <w:t>W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1F4AF8FE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15831000-2</w:t>
            </w:r>
          </w:p>
        </w:tc>
        <w:tc>
          <w:tcPr>
            <w:tcW w:w="285" w:type="pct"/>
          </w:tcPr>
          <w:p w14:paraId="1A3EE365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79A6593A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100</w:t>
            </w:r>
          </w:p>
        </w:tc>
        <w:tc>
          <w:tcPr>
            <w:tcW w:w="819" w:type="pct"/>
          </w:tcPr>
          <w:p w14:paraId="7DBA0778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64BD7B1B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39A59F65" w14:textId="77777777" w:rsidTr="00FA2DA2">
        <w:trPr>
          <w:trHeight w:val="1134"/>
        </w:trPr>
        <w:tc>
          <w:tcPr>
            <w:tcW w:w="254" w:type="pct"/>
          </w:tcPr>
          <w:p w14:paraId="367657F9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76</w:t>
            </w:r>
          </w:p>
        </w:tc>
        <w:tc>
          <w:tcPr>
            <w:tcW w:w="1916" w:type="pct"/>
          </w:tcPr>
          <w:p w14:paraId="7519C7D7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Herbata koperkowa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  <w:p w14:paraId="791481E2" w14:textId="77777777" w:rsidR="008B59C6" w:rsidRPr="00534F29" w:rsidRDefault="008B59C6" w:rsidP="00FA2DA2">
            <w:pPr>
              <w:rPr>
                <w:sz w:val="18"/>
                <w:szCs w:val="18"/>
              </w:rPr>
            </w:pPr>
          </w:p>
        </w:tc>
        <w:tc>
          <w:tcPr>
            <w:tcW w:w="350" w:type="pct"/>
            <w:textDirection w:val="btLr"/>
          </w:tcPr>
          <w:p w14:paraId="22C7A1D5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15862000-8</w:t>
            </w:r>
          </w:p>
        </w:tc>
        <w:tc>
          <w:tcPr>
            <w:tcW w:w="285" w:type="pct"/>
          </w:tcPr>
          <w:p w14:paraId="5F981D0D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699F7029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57</w:t>
            </w:r>
          </w:p>
        </w:tc>
        <w:tc>
          <w:tcPr>
            <w:tcW w:w="819" w:type="pct"/>
          </w:tcPr>
          <w:p w14:paraId="249EB913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782EE21E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34FB841B" w14:textId="77777777" w:rsidTr="00FA2DA2">
        <w:trPr>
          <w:trHeight w:val="1134"/>
        </w:trPr>
        <w:tc>
          <w:tcPr>
            <w:tcW w:w="254" w:type="pct"/>
          </w:tcPr>
          <w:p w14:paraId="21E0C155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77</w:t>
            </w:r>
          </w:p>
        </w:tc>
        <w:tc>
          <w:tcPr>
            <w:tcW w:w="1916" w:type="pct"/>
          </w:tcPr>
          <w:p w14:paraId="466592F9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Herbata miętowa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  <w:p w14:paraId="41C44408" w14:textId="77777777" w:rsidR="008B59C6" w:rsidRPr="00534F29" w:rsidRDefault="008B59C6" w:rsidP="00FA2DA2">
            <w:pPr>
              <w:rPr>
                <w:sz w:val="18"/>
                <w:szCs w:val="18"/>
              </w:rPr>
            </w:pPr>
          </w:p>
        </w:tc>
        <w:tc>
          <w:tcPr>
            <w:tcW w:w="350" w:type="pct"/>
            <w:textDirection w:val="btLr"/>
          </w:tcPr>
          <w:p w14:paraId="2172BE20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15862000-8</w:t>
            </w:r>
          </w:p>
        </w:tc>
        <w:tc>
          <w:tcPr>
            <w:tcW w:w="285" w:type="pct"/>
          </w:tcPr>
          <w:p w14:paraId="49F49596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471B6BAA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14</w:t>
            </w:r>
          </w:p>
        </w:tc>
        <w:tc>
          <w:tcPr>
            <w:tcW w:w="819" w:type="pct"/>
          </w:tcPr>
          <w:p w14:paraId="01FE403D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11F311B8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2521B203" w14:textId="77777777" w:rsidTr="00FA2DA2">
        <w:trPr>
          <w:trHeight w:val="1134"/>
        </w:trPr>
        <w:tc>
          <w:tcPr>
            <w:tcW w:w="254" w:type="pct"/>
          </w:tcPr>
          <w:p w14:paraId="3007DC7F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78</w:t>
            </w:r>
          </w:p>
        </w:tc>
        <w:tc>
          <w:tcPr>
            <w:tcW w:w="1916" w:type="pct"/>
          </w:tcPr>
          <w:p w14:paraId="38A2C210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Herbata rumiankowa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  <w:p w14:paraId="56FBB60E" w14:textId="77777777" w:rsidR="008B59C6" w:rsidRPr="00534F29" w:rsidRDefault="008B59C6" w:rsidP="00FA2DA2">
            <w:pPr>
              <w:rPr>
                <w:sz w:val="18"/>
                <w:szCs w:val="18"/>
              </w:rPr>
            </w:pPr>
          </w:p>
        </w:tc>
        <w:tc>
          <w:tcPr>
            <w:tcW w:w="350" w:type="pct"/>
            <w:textDirection w:val="btLr"/>
          </w:tcPr>
          <w:p w14:paraId="1184138D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15862000-8</w:t>
            </w:r>
          </w:p>
        </w:tc>
        <w:tc>
          <w:tcPr>
            <w:tcW w:w="285" w:type="pct"/>
          </w:tcPr>
          <w:p w14:paraId="12EEC13F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6C784A20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65</w:t>
            </w:r>
          </w:p>
        </w:tc>
        <w:tc>
          <w:tcPr>
            <w:tcW w:w="819" w:type="pct"/>
          </w:tcPr>
          <w:p w14:paraId="5DC0AF53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4412ED2D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2B699364" w14:textId="77777777" w:rsidTr="00FA2DA2">
        <w:trPr>
          <w:trHeight w:val="1134"/>
        </w:trPr>
        <w:tc>
          <w:tcPr>
            <w:tcW w:w="254" w:type="pct"/>
          </w:tcPr>
          <w:p w14:paraId="18B6EEB1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79</w:t>
            </w:r>
          </w:p>
        </w:tc>
        <w:tc>
          <w:tcPr>
            <w:tcW w:w="1916" w:type="pct"/>
          </w:tcPr>
          <w:p w14:paraId="3CEFA85C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Chrupki kukurydziane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511AA3C4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15813000-8</w:t>
            </w:r>
          </w:p>
        </w:tc>
        <w:tc>
          <w:tcPr>
            <w:tcW w:w="285" w:type="pct"/>
          </w:tcPr>
          <w:p w14:paraId="060987F3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36B11E6A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810</w:t>
            </w:r>
          </w:p>
        </w:tc>
        <w:tc>
          <w:tcPr>
            <w:tcW w:w="819" w:type="pct"/>
          </w:tcPr>
          <w:p w14:paraId="43E897A2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4D0DF47F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2751A477" w14:textId="77777777" w:rsidTr="00FA2DA2">
        <w:trPr>
          <w:trHeight w:val="1134"/>
        </w:trPr>
        <w:tc>
          <w:tcPr>
            <w:tcW w:w="254" w:type="pct"/>
          </w:tcPr>
          <w:p w14:paraId="0C482259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80</w:t>
            </w:r>
          </w:p>
        </w:tc>
        <w:tc>
          <w:tcPr>
            <w:tcW w:w="1916" w:type="pct"/>
          </w:tcPr>
          <w:p w14:paraId="465A5A97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Sok cytrynowy 100%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13523DC8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15320000-7</w:t>
            </w:r>
          </w:p>
        </w:tc>
        <w:tc>
          <w:tcPr>
            <w:tcW w:w="285" w:type="pct"/>
          </w:tcPr>
          <w:p w14:paraId="5518DCD9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but</w:t>
            </w:r>
          </w:p>
        </w:tc>
        <w:tc>
          <w:tcPr>
            <w:tcW w:w="605" w:type="pct"/>
          </w:tcPr>
          <w:p w14:paraId="35DD5DB4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18</w:t>
            </w:r>
          </w:p>
        </w:tc>
        <w:tc>
          <w:tcPr>
            <w:tcW w:w="819" w:type="pct"/>
          </w:tcPr>
          <w:p w14:paraId="08609950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7CE63A2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19E0ABD4" w14:textId="77777777" w:rsidTr="00FA2DA2">
        <w:trPr>
          <w:trHeight w:val="1134"/>
        </w:trPr>
        <w:tc>
          <w:tcPr>
            <w:tcW w:w="254" w:type="pct"/>
          </w:tcPr>
          <w:p w14:paraId="021F2900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81</w:t>
            </w:r>
          </w:p>
        </w:tc>
        <w:tc>
          <w:tcPr>
            <w:tcW w:w="1916" w:type="pct"/>
          </w:tcPr>
          <w:p w14:paraId="00748838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Chrupki  kukurydziane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119A8E10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15613000-8</w:t>
            </w:r>
          </w:p>
        </w:tc>
        <w:tc>
          <w:tcPr>
            <w:tcW w:w="285" w:type="pct"/>
          </w:tcPr>
          <w:p w14:paraId="7148AB62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</w:tcPr>
          <w:p w14:paraId="0BE3C8CB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420</w:t>
            </w:r>
          </w:p>
        </w:tc>
        <w:tc>
          <w:tcPr>
            <w:tcW w:w="819" w:type="pct"/>
          </w:tcPr>
          <w:p w14:paraId="3C9AD8E8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1B8008DC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4F6829AA" w14:textId="77777777" w:rsidTr="00FA2DA2">
        <w:trPr>
          <w:trHeight w:val="1134"/>
        </w:trPr>
        <w:tc>
          <w:tcPr>
            <w:tcW w:w="254" w:type="pct"/>
          </w:tcPr>
          <w:p w14:paraId="5B2C9791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lastRenderedPageBreak/>
              <w:t>82</w:t>
            </w:r>
          </w:p>
        </w:tc>
        <w:tc>
          <w:tcPr>
            <w:tcW w:w="1916" w:type="pct"/>
          </w:tcPr>
          <w:p w14:paraId="58BF6E51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Pomidory suszone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42F7EEB2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15331400-1</w:t>
            </w:r>
          </w:p>
        </w:tc>
        <w:tc>
          <w:tcPr>
            <w:tcW w:w="285" w:type="pct"/>
          </w:tcPr>
          <w:p w14:paraId="3C8CF144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061085F0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35</w:t>
            </w:r>
          </w:p>
        </w:tc>
        <w:tc>
          <w:tcPr>
            <w:tcW w:w="819" w:type="pct"/>
          </w:tcPr>
          <w:p w14:paraId="42EEFF8F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65CEF3B4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1EFA3B4F" w14:textId="77777777" w:rsidTr="00FA2DA2">
        <w:trPr>
          <w:trHeight w:val="1134"/>
        </w:trPr>
        <w:tc>
          <w:tcPr>
            <w:tcW w:w="254" w:type="pct"/>
          </w:tcPr>
          <w:p w14:paraId="6A134076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83</w:t>
            </w:r>
          </w:p>
        </w:tc>
        <w:tc>
          <w:tcPr>
            <w:tcW w:w="1916" w:type="pct"/>
          </w:tcPr>
          <w:p w14:paraId="7F9CE9AC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Soczewica czerwona pakowana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  <w:p w14:paraId="41BD6086" w14:textId="77777777" w:rsidR="008B59C6" w:rsidRPr="00534F29" w:rsidRDefault="008B59C6" w:rsidP="00FA2DA2">
            <w:pPr>
              <w:rPr>
                <w:sz w:val="18"/>
                <w:szCs w:val="18"/>
              </w:rPr>
            </w:pPr>
          </w:p>
        </w:tc>
        <w:tc>
          <w:tcPr>
            <w:tcW w:w="350" w:type="pct"/>
            <w:textDirection w:val="btLr"/>
          </w:tcPr>
          <w:p w14:paraId="192CC408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 w:rsidRPr="003B73B2">
              <w:rPr>
                <w:sz w:val="20"/>
              </w:rPr>
              <w:t>03221112</w:t>
            </w:r>
            <w:r w:rsidRPr="003B73B2">
              <w:rPr>
                <w:sz w:val="20"/>
              </w:rPr>
              <w:noBreakHyphen/>
              <w:t>0</w:t>
            </w:r>
          </w:p>
        </w:tc>
        <w:tc>
          <w:tcPr>
            <w:tcW w:w="285" w:type="pct"/>
          </w:tcPr>
          <w:p w14:paraId="65692818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kg</w:t>
            </w:r>
          </w:p>
        </w:tc>
        <w:tc>
          <w:tcPr>
            <w:tcW w:w="605" w:type="pct"/>
          </w:tcPr>
          <w:p w14:paraId="0E33FB9C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130</w:t>
            </w:r>
          </w:p>
        </w:tc>
        <w:tc>
          <w:tcPr>
            <w:tcW w:w="819" w:type="pct"/>
          </w:tcPr>
          <w:p w14:paraId="7B484FCF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202AA49F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17EDAAFA" w14:textId="77777777" w:rsidTr="00FA2DA2">
        <w:trPr>
          <w:trHeight w:val="1134"/>
        </w:trPr>
        <w:tc>
          <w:tcPr>
            <w:tcW w:w="254" w:type="pct"/>
          </w:tcPr>
          <w:p w14:paraId="00C20D7C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84</w:t>
            </w:r>
          </w:p>
        </w:tc>
        <w:tc>
          <w:tcPr>
            <w:tcW w:w="1916" w:type="pct"/>
          </w:tcPr>
          <w:p w14:paraId="2F8C01F9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Makaron 250g jajeczny.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  <w:p w14:paraId="29348294" w14:textId="77777777" w:rsidR="008B59C6" w:rsidRPr="00534F29" w:rsidRDefault="008B59C6" w:rsidP="00FA2DA2">
            <w:pPr>
              <w:rPr>
                <w:sz w:val="18"/>
                <w:szCs w:val="18"/>
              </w:rPr>
            </w:pPr>
          </w:p>
        </w:tc>
        <w:tc>
          <w:tcPr>
            <w:tcW w:w="350" w:type="pct"/>
            <w:textDirection w:val="btLr"/>
          </w:tcPr>
          <w:p w14:paraId="5E8233EE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15851100-9</w:t>
            </w:r>
          </w:p>
        </w:tc>
        <w:tc>
          <w:tcPr>
            <w:tcW w:w="285" w:type="pct"/>
          </w:tcPr>
          <w:p w14:paraId="440F1095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10FC017E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117</w:t>
            </w:r>
          </w:p>
        </w:tc>
        <w:tc>
          <w:tcPr>
            <w:tcW w:w="819" w:type="pct"/>
          </w:tcPr>
          <w:p w14:paraId="2ED1FEB0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49247D74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378AF1E3" w14:textId="77777777" w:rsidTr="00FA2DA2">
        <w:trPr>
          <w:trHeight w:val="1134"/>
        </w:trPr>
        <w:tc>
          <w:tcPr>
            <w:tcW w:w="254" w:type="pct"/>
          </w:tcPr>
          <w:p w14:paraId="13C4F883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85</w:t>
            </w:r>
          </w:p>
        </w:tc>
        <w:tc>
          <w:tcPr>
            <w:tcW w:w="1916" w:type="pct"/>
          </w:tcPr>
          <w:p w14:paraId="067E7C34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Zacierka  250g .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3D6F9CB9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15851100-9</w:t>
            </w:r>
          </w:p>
        </w:tc>
        <w:tc>
          <w:tcPr>
            <w:tcW w:w="285" w:type="pct"/>
          </w:tcPr>
          <w:p w14:paraId="7DDC4A22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0714EDE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349</w:t>
            </w:r>
          </w:p>
        </w:tc>
        <w:tc>
          <w:tcPr>
            <w:tcW w:w="819" w:type="pct"/>
          </w:tcPr>
          <w:p w14:paraId="48F72143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4BC3F496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1C922602" w14:textId="77777777" w:rsidTr="00FA2DA2">
        <w:trPr>
          <w:trHeight w:val="1134"/>
        </w:trPr>
        <w:tc>
          <w:tcPr>
            <w:tcW w:w="254" w:type="pct"/>
          </w:tcPr>
          <w:p w14:paraId="686E71AC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86</w:t>
            </w:r>
          </w:p>
        </w:tc>
        <w:tc>
          <w:tcPr>
            <w:tcW w:w="1916" w:type="pct"/>
          </w:tcPr>
          <w:p w14:paraId="700BB603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Włoszczyzna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0C528BD3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15300000-1</w:t>
            </w:r>
          </w:p>
        </w:tc>
        <w:tc>
          <w:tcPr>
            <w:tcW w:w="285" w:type="pct"/>
          </w:tcPr>
          <w:p w14:paraId="55CAE582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63D38D7B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5</w:t>
            </w:r>
          </w:p>
        </w:tc>
        <w:tc>
          <w:tcPr>
            <w:tcW w:w="819" w:type="pct"/>
          </w:tcPr>
          <w:p w14:paraId="45E79F0B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61CD506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4F209937" w14:textId="77777777" w:rsidTr="00FA2DA2">
        <w:trPr>
          <w:trHeight w:val="1134"/>
        </w:trPr>
        <w:tc>
          <w:tcPr>
            <w:tcW w:w="254" w:type="pct"/>
          </w:tcPr>
          <w:p w14:paraId="2DC8E31C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87</w:t>
            </w:r>
          </w:p>
        </w:tc>
        <w:tc>
          <w:tcPr>
            <w:tcW w:w="1916" w:type="pct"/>
          </w:tcPr>
          <w:p w14:paraId="0EBD6E7C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Cukier puder 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14443F33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15821000-7</w:t>
            </w:r>
          </w:p>
        </w:tc>
        <w:tc>
          <w:tcPr>
            <w:tcW w:w="285" w:type="pct"/>
          </w:tcPr>
          <w:p w14:paraId="19394B31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46064B1A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12</w:t>
            </w:r>
          </w:p>
        </w:tc>
        <w:tc>
          <w:tcPr>
            <w:tcW w:w="819" w:type="pct"/>
          </w:tcPr>
          <w:p w14:paraId="7A7BF60A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009AD66C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342D521B" w14:textId="77777777" w:rsidTr="00FA2DA2">
        <w:trPr>
          <w:trHeight w:val="1134"/>
        </w:trPr>
        <w:tc>
          <w:tcPr>
            <w:tcW w:w="254" w:type="pct"/>
          </w:tcPr>
          <w:p w14:paraId="30A2C4B9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88</w:t>
            </w:r>
          </w:p>
        </w:tc>
        <w:tc>
          <w:tcPr>
            <w:tcW w:w="1916" w:type="pct"/>
          </w:tcPr>
          <w:p w14:paraId="6F61C82B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 xml:space="preserve">Makaron ryżowy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extDirection w:val="btLr"/>
          </w:tcPr>
          <w:p w14:paraId="15490718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1581100-9</w:t>
            </w:r>
          </w:p>
        </w:tc>
        <w:tc>
          <w:tcPr>
            <w:tcW w:w="285" w:type="pct"/>
          </w:tcPr>
          <w:p w14:paraId="2DA1E5BB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534F29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36F711BF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534F29">
              <w:rPr>
                <w:sz w:val="18"/>
                <w:szCs w:val="18"/>
              </w:rPr>
              <w:t>12</w:t>
            </w:r>
          </w:p>
        </w:tc>
        <w:tc>
          <w:tcPr>
            <w:tcW w:w="819" w:type="pct"/>
          </w:tcPr>
          <w:p w14:paraId="3F70ABEC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608046E9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74A4EB78" w14:textId="77777777" w:rsidTr="00FA2DA2">
        <w:trPr>
          <w:trHeight w:val="113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B39A25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1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2D4A19" w14:textId="77777777" w:rsidR="008B59C6" w:rsidRPr="00EE49D5" w:rsidRDefault="008B59C6" w:rsidP="00FA2DA2">
            <w:pPr>
              <w:spacing w:after="160" w:line="259" w:lineRule="auto"/>
              <w:rPr>
                <w:sz w:val="18"/>
                <w:szCs w:val="18"/>
              </w:rPr>
            </w:pPr>
            <w:r w:rsidRPr="00EE49D5">
              <w:rPr>
                <w:sz w:val="18"/>
                <w:szCs w:val="18"/>
              </w:rPr>
              <w:t>Oliwa z oliwek 0,5l</w:t>
            </w:r>
          </w:p>
          <w:p w14:paraId="06804D98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032D6FA7" w14:textId="77777777" w:rsidR="008B59C6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15411100-3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210C53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27789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10BA1F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70" w:type="pct"/>
          </w:tcPr>
          <w:p w14:paraId="1EC131EC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527DB244" w14:textId="77777777" w:rsidTr="00FA2DA2">
        <w:trPr>
          <w:trHeight w:val="113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EA5865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4E19FF" w14:textId="77777777" w:rsidR="008B59C6" w:rsidRPr="00EE49D5" w:rsidRDefault="008B59C6" w:rsidP="00FA2DA2">
            <w:pPr>
              <w:spacing w:after="160" w:line="259" w:lineRule="auto"/>
              <w:rPr>
                <w:sz w:val="18"/>
                <w:szCs w:val="18"/>
              </w:rPr>
            </w:pPr>
            <w:r w:rsidRPr="00EE49D5">
              <w:rPr>
                <w:sz w:val="18"/>
                <w:szCs w:val="18"/>
              </w:rPr>
              <w:t>Oliwa z oliwek 1l</w:t>
            </w:r>
          </w:p>
          <w:p w14:paraId="6148167D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2593A4DC" w14:textId="77777777" w:rsidR="008B59C6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15411100-3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85188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9E6F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E6BB80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70" w:type="pct"/>
          </w:tcPr>
          <w:p w14:paraId="4BB3F9A9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091B19B7" w14:textId="77777777" w:rsidTr="00FA2DA2">
        <w:trPr>
          <w:trHeight w:val="113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2CCDCB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91</w:t>
            </w:r>
          </w:p>
        </w:tc>
        <w:tc>
          <w:tcPr>
            <w:tcW w:w="1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DFBE96" w14:textId="77777777" w:rsidR="008B59C6" w:rsidRPr="00EE49D5" w:rsidRDefault="008B59C6" w:rsidP="00FA2DA2">
            <w:pPr>
              <w:spacing w:after="160" w:line="259" w:lineRule="auto"/>
              <w:rPr>
                <w:sz w:val="18"/>
                <w:szCs w:val="18"/>
              </w:rPr>
            </w:pPr>
            <w:r w:rsidRPr="00EE49D5">
              <w:rPr>
                <w:sz w:val="18"/>
                <w:szCs w:val="18"/>
              </w:rPr>
              <w:t>Olej rzepakowy jadalny 1l</w:t>
            </w:r>
          </w:p>
          <w:p w14:paraId="629F522A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151FEEA6" w14:textId="77777777" w:rsidR="008B59C6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15411100-3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32489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D4129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</w:t>
            </w: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698DDF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  <w:tc>
          <w:tcPr>
            <w:tcW w:w="770" w:type="pct"/>
          </w:tcPr>
          <w:p w14:paraId="587484E5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2257E616" w14:textId="77777777" w:rsidTr="00FA2DA2">
        <w:trPr>
          <w:trHeight w:val="113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B630C2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1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7973EB" w14:textId="77777777" w:rsidR="008B59C6" w:rsidRPr="00EE49D5" w:rsidRDefault="008B59C6" w:rsidP="00FA2DA2">
            <w:pPr>
              <w:spacing w:after="160" w:line="259" w:lineRule="auto"/>
              <w:rPr>
                <w:sz w:val="18"/>
                <w:szCs w:val="18"/>
              </w:rPr>
            </w:pPr>
            <w:r w:rsidRPr="00EE49D5">
              <w:rPr>
                <w:sz w:val="18"/>
                <w:szCs w:val="18"/>
              </w:rPr>
              <w:t>Olej rzepakowy jadalny 5l</w:t>
            </w:r>
          </w:p>
          <w:p w14:paraId="3D60D883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475EE0C6" w14:textId="77777777" w:rsidR="008B59C6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15411100-3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E1D4D6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EE576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5EA42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770" w:type="pct"/>
          </w:tcPr>
          <w:p w14:paraId="1B18D2B3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7D5CC494" w14:textId="77777777" w:rsidTr="00FA2DA2">
        <w:trPr>
          <w:trHeight w:val="113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2914B" w14:textId="77777777" w:rsidR="008B59C6" w:rsidRPr="00534F29" w:rsidRDefault="008B59C6" w:rsidP="00FA2DA2">
            <w:pPr>
              <w:spacing w:after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1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2C9FAB" w14:textId="77777777" w:rsidR="008B59C6" w:rsidRPr="00EE49D5" w:rsidRDefault="008B59C6" w:rsidP="00FA2DA2">
            <w:pPr>
              <w:spacing w:after="160" w:line="259" w:lineRule="auto"/>
              <w:rPr>
                <w:sz w:val="18"/>
                <w:szCs w:val="18"/>
              </w:rPr>
            </w:pPr>
            <w:r w:rsidRPr="00EE49D5">
              <w:rPr>
                <w:sz w:val="18"/>
                <w:szCs w:val="18"/>
              </w:rPr>
              <w:t>Olej rzepakowy jadalny 3l</w:t>
            </w:r>
          </w:p>
          <w:p w14:paraId="38F65084" w14:textId="77777777" w:rsidR="008B59C6" w:rsidRPr="00534F29" w:rsidRDefault="008B59C6" w:rsidP="00FA2DA2">
            <w:pPr>
              <w:rPr>
                <w:sz w:val="18"/>
                <w:szCs w:val="18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e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C7BB949" w14:textId="77777777" w:rsidR="008B59C6" w:rsidRDefault="008B59C6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15411100-3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7FFD7D" w14:textId="77777777" w:rsidR="008B59C6" w:rsidRPr="00534F29" w:rsidRDefault="008B59C6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C6153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EA0D8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770" w:type="pct"/>
          </w:tcPr>
          <w:p w14:paraId="238D4354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8B59C6" w:rsidRPr="00534F29" w14:paraId="5EB880D2" w14:textId="77777777" w:rsidTr="00FA2DA2">
        <w:trPr>
          <w:trHeight w:val="1134"/>
        </w:trPr>
        <w:tc>
          <w:tcPr>
            <w:tcW w:w="4230" w:type="pct"/>
            <w:gridSpan w:val="6"/>
            <w:vAlign w:val="center"/>
          </w:tcPr>
          <w:p w14:paraId="6AEE6483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9A4797">
              <w:rPr>
                <w:b/>
                <w:bCs/>
                <w:color w:val="000000"/>
                <w:sz w:val="22"/>
                <w:szCs w:val="22"/>
              </w:rPr>
              <w:t>Cena ofertowa (suma wartości całkowitych brutto poz. 1-</w:t>
            </w:r>
            <w:r>
              <w:rPr>
                <w:b/>
                <w:bCs/>
                <w:color w:val="000000"/>
                <w:sz w:val="22"/>
                <w:szCs w:val="22"/>
              </w:rPr>
              <w:t>93</w:t>
            </w:r>
            <w:r w:rsidRPr="009A4797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770" w:type="pct"/>
          </w:tcPr>
          <w:p w14:paraId="5692F471" w14:textId="77777777" w:rsidR="008B59C6" w:rsidRPr="00534F29" w:rsidRDefault="008B59C6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</w:tbl>
    <w:p w14:paraId="6732D619" w14:textId="77777777" w:rsidR="008B59C6" w:rsidRPr="009A4797" w:rsidRDefault="008B59C6" w:rsidP="008B59C6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/>
          <w:bCs/>
          <w:i/>
          <w:iCs/>
          <w:sz w:val="22"/>
          <w14:ligatures w14:val="none"/>
        </w:rPr>
        <w:t xml:space="preserve">UWAGA: WYKONAWCA zobowiązany jest podać:  ceny brutto za jednostkę miary, wartości </w:t>
      </w:r>
    </w:p>
    <w:p w14:paraId="244C66CF" w14:textId="77777777" w:rsidR="008B59C6" w:rsidRPr="009A4797" w:rsidRDefault="008B59C6" w:rsidP="008B59C6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/>
          <w:bCs/>
          <w:i/>
          <w:iCs/>
          <w:sz w:val="22"/>
          <w14:ligatures w14:val="none"/>
        </w:rPr>
        <w:t>całkowite brutto oraz  cenę ofertową z dokładnością dwóch miejsc po przecinku</w:t>
      </w:r>
    </w:p>
    <w:p w14:paraId="2210D1FE" w14:textId="77777777" w:rsidR="008B59C6" w:rsidRPr="009A4797" w:rsidRDefault="008B59C6" w:rsidP="008B59C6">
      <w:pPr>
        <w:rPr>
          <w:rFonts w:eastAsia="Calibri" w:cs="Times New Roman"/>
          <w:sz w:val="22"/>
          <w14:ligatures w14:val="none"/>
        </w:rPr>
      </w:pPr>
    </w:p>
    <w:p w14:paraId="7A54B8FD" w14:textId="77777777" w:rsidR="008B59C6" w:rsidRPr="009A4797" w:rsidRDefault="008B59C6" w:rsidP="00900F5A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pozostajemy związani ofertą przez okres wskazany w SWZ.</w:t>
      </w:r>
    </w:p>
    <w:p w14:paraId="1F49B933" w14:textId="77777777" w:rsidR="008B59C6" w:rsidRPr="009A4797" w:rsidRDefault="008B59C6" w:rsidP="00900F5A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zapoznaliśmy się z dokumentacją przetargową udostępnioną przez Zamawiającego i nie wnosimy do niej żadnych zastrzeżeń.</w:t>
      </w:r>
    </w:p>
    <w:p w14:paraId="6A529398" w14:textId="77777777" w:rsidR="008B59C6" w:rsidRPr="009A4797" w:rsidRDefault="008B59C6" w:rsidP="00900F5A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 Oświadczam(y), że w razie wybrania naszej oferty zobowiązujemy się do zawarcia umowy  (zgodnie z przedstawionym wzorem na Zestaw nr </w:t>
      </w:r>
      <w:r>
        <w:rPr>
          <w:rFonts w:eastAsia="Calibri" w:cs="Times New Roman"/>
          <w:b w:val="0"/>
          <w:bCs/>
          <w:sz w:val="22"/>
          <w14:ligatures w14:val="none"/>
        </w:rPr>
        <w:t>5</w:t>
      </w:r>
      <w:r w:rsidRPr="009A4797">
        <w:rPr>
          <w:rFonts w:eastAsia="Calibri" w:cs="Times New Roman"/>
          <w:b w:val="0"/>
          <w:bCs/>
          <w:sz w:val="22"/>
          <w14:ligatures w14:val="none"/>
        </w:rPr>
        <w:t>) na warunkach określonych w SWZ oraz      w miejscu i terminie wskazanym przez Zamawiającego.</w:t>
      </w:r>
    </w:p>
    <w:p w14:paraId="7CF525A7" w14:textId="77777777" w:rsidR="008B59C6" w:rsidRPr="009A4797" w:rsidRDefault="008B59C6" w:rsidP="00900F5A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Oświadczam(y), że zamówienie będzie zrealizowane w terminie określonym we wzorze umowy stanowiącym załącznik nr 4 do SWZ oraz zgodnie ze wszystkimi wymaganiami Zamawiającego określonymi w Specyfikacji Warunków Zamówienia. </w:t>
      </w:r>
    </w:p>
    <w:p w14:paraId="63B26609" w14:textId="77777777" w:rsidR="008B59C6" w:rsidRPr="009A4797" w:rsidRDefault="008B59C6" w:rsidP="00900F5A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w cenie naszej oferty zostały uwzględnione wszelkie koszty związane z realizacją przedmiotu zamówienia, w tym koszty transportu, załadunku, rozładunku i wniesienia towaru do pomieszczeń oraz rodzaj i sposób pakowania towaru wraz z należnym podatkiem VAT.</w:t>
      </w:r>
    </w:p>
    <w:p w14:paraId="4E01568A" w14:textId="77777777" w:rsidR="008B59C6" w:rsidRPr="009A4797" w:rsidRDefault="008B59C6" w:rsidP="00900F5A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Oświadczamy, że zapoznaliśmy się z wymaganiami klasyfikacyjnymi, cechami dyskwalifikującymi, wymaganiami dotyczącymi pakowania zawartymi w Opisie przedmiotu zamówienia stanowiącym załącznik nr 1a do SWZ oraz analogicznie załącznikiem nr 1 do wzoru umowy będącej załącznikiem nr 4 do SWZ i oferowane produkty powyższe wymagania spełniają.</w:t>
      </w:r>
    </w:p>
    <w:p w14:paraId="2461BBDC" w14:textId="77777777" w:rsidR="008B59C6" w:rsidRPr="009A4797" w:rsidRDefault="008B59C6" w:rsidP="00900F5A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zamierzamy powierzyć niżej wymienione części zamówienia  podwykonawcom:    (jeżeli dotyczy - wypełnić poniższą tabelę)</w:t>
      </w:r>
    </w:p>
    <w:tbl>
      <w:tblPr>
        <w:tblStyle w:val="Tabela-Siatka"/>
        <w:tblW w:w="9274" w:type="dxa"/>
        <w:tblLook w:val="04A0" w:firstRow="1" w:lastRow="0" w:firstColumn="1" w:lastColumn="0" w:noHBand="0" w:noVBand="1"/>
      </w:tblPr>
      <w:tblGrid>
        <w:gridCol w:w="4637"/>
        <w:gridCol w:w="4637"/>
      </w:tblGrid>
      <w:tr w:rsidR="008B59C6" w:rsidRPr="009A4797" w14:paraId="09BD5618" w14:textId="77777777" w:rsidTr="00FA2DA2">
        <w:trPr>
          <w:trHeight w:val="1138"/>
        </w:trPr>
        <w:tc>
          <w:tcPr>
            <w:tcW w:w="4637" w:type="dxa"/>
          </w:tcPr>
          <w:p w14:paraId="5470A496" w14:textId="77777777" w:rsidR="008B59C6" w:rsidRPr="009A4797" w:rsidRDefault="008B59C6" w:rsidP="00FA2DA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A4797">
              <w:rPr>
                <w:rFonts w:eastAsia="Calibri"/>
                <w:bCs/>
                <w:sz w:val="22"/>
                <w:szCs w:val="22"/>
                <w:lang w:eastAsia="en-US"/>
              </w:rPr>
              <w:t>Część (zakres) zamówienia, która ma być powierzona wykonawcy</w:t>
            </w:r>
          </w:p>
        </w:tc>
        <w:tc>
          <w:tcPr>
            <w:tcW w:w="4637" w:type="dxa"/>
          </w:tcPr>
          <w:p w14:paraId="0066FB24" w14:textId="77777777" w:rsidR="008B59C6" w:rsidRPr="009A4797" w:rsidRDefault="008B59C6" w:rsidP="00FA2DA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A4797">
              <w:rPr>
                <w:rFonts w:eastAsia="Calibri"/>
                <w:bCs/>
                <w:sz w:val="22"/>
                <w:szCs w:val="22"/>
              </w:rPr>
              <w:t>Podwykonawca (nazwa/firma) jeśli jest znana</w:t>
            </w:r>
          </w:p>
        </w:tc>
      </w:tr>
      <w:tr w:rsidR="008B59C6" w:rsidRPr="009A4797" w14:paraId="0ACCE3DF" w14:textId="77777777" w:rsidTr="00FA2DA2">
        <w:trPr>
          <w:trHeight w:val="569"/>
        </w:trPr>
        <w:tc>
          <w:tcPr>
            <w:tcW w:w="4637" w:type="dxa"/>
          </w:tcPr>
          <w:p w14:paraId="3F9C8B2C" w14:textId="77777777" w:rsidR="008B59C6" w:rsidRPr="009A4797" w:rsidRDefault="008B59C6" w:rsidP="00FA2DA2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637" w:type="dxa"/>
          </w:tcPr>
          <w:p w14:paraId="7393DE87" w14:textId="77777777" w:rsidR="008B59C6" w:rsidRPr="009A4797" w:rsidRDefault="008B59C6" w:rsidP="00FA2DA2">
            <w:pPr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714E9B2E" w14:textId="77777777" w:rsidR="008B59C6" w:rsidRPr="009A4797" w:rsidRDefault="008B59C6" w:rsidP="008B59C6">
      <w:pPr>
        <w:rPr>
          <w:rFonts w:eastAsia="Calibri" w:cs="Times New Roman"/>
          <w:bCs/>
          <w:sz w:val="22"/>
          <w14:ligatures w14:val="none"/>
        </w:rPr>
      </w:pPr>
    </w:p>
    <w:p w14:paraId="6FA42440" w14:textId="77777777" w:rsidR="008B59C6" w:rsidRPr="009A4797" w:rsidRDefault="008B59C6" w:rsidP="00900F5A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podmiot, który reprezentuję(my) to:</w:t>
      </w:r>
      <w:r w:rsidRPr="009A4797">
        <w:rPr>
          <w:rFonts w:eastAsia="Calibri" w:cs="Times New Roman"/>
          <w:sz w:val="22"/>
          <w14:ligatures w14:val="none"/>
        </w:rPr>
        <w:t xml:space="preserve"> </w:t>
      </w:r>
      <w:r w:rsidRPr="009A4797">
        <w:rPr>
          <w:rFonts w:eastAsia="Calibri" w:cs="Times New Roman"/>
          <w:i/>
          <w:iCs/>
          <w:sz w:val="22"/>
          <w14:ligatures w14:val="none"/>
        </w:rPr>
        <w:t>(*należy zaznaczyć odpowiednie pole)</w:t>
      </w:r>
    </w:p>
    <w:p w14:paraId="070FA4DD" w14:textId="77777777" w:rsidR="008B59C6" w:rsidRPr="009A4797" w:rsidRDefault="008B59C6" w:rsidP="008B59C6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mikroprzedsiębiorstwo</w:t>
      </w:r>
    </w:p>
    <w:p w14:paraId="7E345E44" w14:textId="77777777" w:rsidR="008B59C6" w:rsidRPr="009A4797" w:rsidRDefault="008B59C6" w:rsidP="008B59C6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małe przedsiębiorstwo</w:t>
      </w:r>
    </w:p>
    <w:p w14:paraId="3A114872" w14:textId="77777777" w:rsidR="008B59C6" w:rsidRPr="009A4797" w:rsidRDefault="008B59C6" w:rsidP="008B59C6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średnie przedsiębiorstwo</w:t>
      </w:r>
    </w:p>
    <w:p w14:paraId="44150D10" w14:textId="77777777" w:rsidR="008B59C6" w:rsidRPr="009A4797" w:rsidRDefault="008B59C6" w:rsidP="008B59C6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duże przedsiębiorstwo</w:t>
      </w:r>
    </w:p>
    <w:p w14:paraId="76A2FBDF" w14:textId="77777777" w:rsidR="008B59C6" w:rsidRPr="009A4797" w:rsidRDefault="008B59C6" w:rsidP="008B59C6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jednoosobowa działalność gospodarcza</w:t>
      </w:r>
    </w:p>
    <w:p w14:paraId="65A58AC7" w14:textId="77777777" w:rsidR="008B59C6" w:rsidRPr="009A4797" w:rsidRDefault="008B59C6" w:rsidP="008B59C6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osoba fizyczna nieprowadząca działalności gospodarczej</w:t>
      </w:r>
    </w:p>
    <w:p w14:paraId="1AC9DC5F" w14:textId="77777777" w:rsidR="008B59C6" w:rsidRPr="009A4797" w:rsidRDefault="008B59C6" w:rsidP="008B59C6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inny rodzaj</w:t>
      </w:r>
    </w:p>
    <w:p w14:paraId="4D17E773" w14:textId="77777777" w:rsidR="008B59C6" w:rsidRPr="009A4797" w:rsidRDefault="008B59C6" w:rsidP="00900F5A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Niniejszym informuję(my), iż informacje składające się na ofertę, zawarte w osobnym pliku oznaczone pn.: „…………………..” stanowią tajemnicę przedsiębiorstwa w rozumieniu  przepisów ustawy z dnia 16 kwietnia 1993 r. o zwalczaniu nieuczciwej konkurencji i jako takie  nie mogą być ogólnie udostępnione </w:t>
      </w:r>
      <w:r w:rsidRPr="009A4797">
        <w:rPr>
          <w:rFonts w:eastAsia="Calibri" w:cs="Times New Roman"/>
          <w:b w:val="0"/>
          <w:bCs/>
          <w:i/>
          <w:iCs/>
          <w:sz w:val="22"/>
          <w14:ligatures w14:val="none"/>
        </w:rPr>
        <w:t xml:space="preserve">(wypełnić, jeśli dotyczy i przedstawić uzasadnienie, iż  zastrzeżone informacje stanowią tajemnicę przedsiębiorstwa. </w:t>
      </w:r>
      <w:r w:rsidRPr="009A4797">
        <w:rPr>
          <w:rFonts w:eastAsia="Calibri" w:cs="Times New Roman"/>
          <w:i/>
          <w:iCs/>
          <w:sz w:val="22"/>
          <w14:ligatures w14:val="none"/>
        </w:rPr>
        <w:t>Uwaga!</w:t>
      </w:r>
      <w:r w:rsidRPr="009A4797">
        <w:rPr>
          <w:rFonts w:eastAsia="Calibri" w:cs="Times New Roman"/>
          <w:b w:val="0"/>
          <w:bCs/>
          <w:i/>
          <w:iCs/>
          <w:sz w:val="22"/>
          <w14:ligatures w14:val="none"/>
        </w:rPr>
        <w:t xml:space="preserve"> – w przypadku braku  wykazania, że informacje zastrzeżone stanowią tajemnicę przedsiębiorstwa lub  niewystarczającego uzasadnienia, informacje te zostaną uznane za jawne).</w:t>
      </w:r>
    </w:p>
    <w:p w14:paraId="291716CC" w14:textId="77777777" w:rsidR="008B59C6" w:rsidRPr="009A4797" w:rsidRDefault="008B59C6" w:rsidP="00900F5A">
      <w:pPr>
        <w:pStyle w:val="Akapitzlist"/>
        <w:numPr>
          <w:ilvl w:val="0"/>
          <w:numId w:val="1"/>
        </w:numPr>
        <w:ind w:left="426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Oświadczamy, że zgodnie z art. 225 ust. 1 ustawy </w:t>
      </w:r>
      <w:proofErr w:type="spellStart"/>
      <w:r w:rsidRPr="009A4797">
        <w:rPr>
          <w:rFonts w:eastAsia="Calibri" w:cs="Times New Roman"/>
          <w:b w:val="0"/>
          <w:bCs/>
          <w:sz w:val="22"/>
          <w14:ligatures w14:val="none"/>
        </w:rPr>
        <w:t>Pzp</w:t>
      </w:r>
      <w:proofErr w:type="spellEnd"/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 wybór naszej oferty*: </w:t>
      </w:r>
    </w:p>
    <w:p w14:paraId="75D258C9" w14:textId="77777777" w:rsidR="008B59C6" w:rsidRPr="009A4797" w:rsidRDefault="008B59C6" w:rsidP="008B59C6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□* nie będzie prowadzić do powstania u Zamawiającego obowiązku podatkowego, zgodnie                      </w:t>
      </w:r>
    </w:p>
    <w:p w14:paraId="21A51E91" w14:textId="77777777" w:rsidR="008B59C6" w:rsidRPr="009A4797" w:rsidRDefault="008B59C6" w:rsidP="008B59C6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z przepisami o  podatku od towarów i usług, który miałby obowiązek rozliczyć, </w:t>
      </w:r>
    </w:p>
    <w:p w14:paraId="56926AC7" w14:textId="77777777" w:rsidR="008B59C6" w:rsidRPr="009A4797" w:rsidRDefault="008B59C6" w:rsidP="008B59C6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□* będzie prowadzić do powstania u Zamawiającego obowiązku podatkowego, zgodnie                             </w:t>
      </w:r>
    </w:p>
    <w:p w14:paraId="4A1746C8" w14:textId="77777777" w:rsidR="008B59C6" w:rsidRPr="009A4797" w:rsidRDefault="008B59C6" w:rsidP="008B59C6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z przepisami o podatku od towarów i usług, który miałby obowiązek rozliczyć –                                   </w:t>
      </w:r>
    </w:p>
    <w:p w14:paraId="7A035579" w14:textId="77777777" w:rsidR="008B59C6" w:rsidRPr="009A4797" w:rsidRDefault="008B59C6" w:rsidP="008B59C6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973"/>
        <w:gridCol w:w="2266"/>
      </w:tblGrid>
      <w:tr w:rsidR="008B59C6" w:rsidRPr="009A4797" w14:paraId="2071F70D" w14:textId="77777777" w:rsidTr="00FA2DA2">
        <w:tc>
          <w:tcPr>
            <w:tcW w:w="704" w:type="dxa"/>
          </w:tcPr>
          <w:p w14:paraId="6CF2F598" w14:textId="77777777" w:rsidR="008B59C6" w:rsidRPr="009A4797" w:rsidRDefault="008B59C6" w:rsidP="00FA2DA2">
            <w:pPr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119" w:type="dxa"/>
          </w:tcPr>
          <w:p w14:paraId="3FC4C520" w14:textId="77777777" w:rsidR="008B59C6" w:rsidRPr="009A4797" w:rsidRDefault="008B59C6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Nazwa (rodzaj) towaru lub usługi, których dostawa lub świadczenie będzie prowadzić do powstania u Zamawiającego obowiązku podatkowego</w:t>
            </w:r>
          </w:p>
          <w:p w14:paraId="7ACB2EAB" w14:textId="77777777" w:rsidR="008B59C6" w:rsidRPr="009A4797" w:rsidRDefault="008B59C6" w:rsidP="00FA2DA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5FCA525A" w14:textId="77777777" w:rsidR="008B59C6" w:rsidRPr="009A4797" w:rsidRDefault="008B59C6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Wartość towaru lub usługi, których dostawa lub świadczenie będzie prowadzić do powstania u Zamawiającego obowiązku podatkowego (bez kwoty podatku)</w:t>
            </w:r>
          </w:p>
          <w:p w14:paraId="6FC626D3" w14:textId="77777777" w:rsidR="008B59C6" w:rsidRPr="009A4797" w:rsidRDefault="008B59C6" w:rsidP="00FA2DA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1FCC6E95" w14:textId="77777777" w:rsidR="008B59C6" w:rsidRPr="009A4797" w:rsidRDefault="008B59C6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Wskazanie stawki podatku VAT (%)</w:t>
            </w:r>
          </w:p>
          <w:p w14:paraId="00BAFC69" w14:textId="77777777" w:rsidR="008B59C6" w:rsidRPr="009A4797" w:rsidRDefault="008B59C6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8B59C6" w:rsidRPr="009A4797" w14:paraId="437D9C17" w14:textId="77777777" w:rsidTr="00FA2DA2">
        <w:tc>
          <w:tcPr>
            <w:tcW w:w="704" w:type="dxa"/>
          </w:tcPr>
          <w:p w14:paraId="4F1F7C53" w14:textId="77777777" w:rsidR="008B59C6" w:rsidRPr="009A4797" w:rsidRDefault="008B59C6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05F14FE3" w14:textId="77777777" w:rsidR="008B59C6" w:rsidRPr="009A4797" w:rsidRDefault="008B59C6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15927D73" w14:textId="77777777" w:rsidR="008B59C6" w:rsidRPr="009A4797" w:rsidRDefault="008B59C6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2FE37148" w14:textId="77777777" w:rsidR="008B59C6" w:rsidRPr="009A4797" w:rsidRDefault="008B59C6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8B59C6" w:rsidRPr="009A4797" w14:paraId="4B960A0D" w14:textId="77777777" w:rsidTr="00FA2DA2">
        <w:tc>
          <w:tcPr>
            <w:tcW w:w="704" w:type="dxa"/>
          </w:tcPr>
          <w:p w14:paraId="44D9FC64" w14:textId="77777777" w:rsidR="008B59C6" w:rsidRPr="009A4797" w:rsidRDefault="008B59C6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79B46097" w14:textId="77777777" w:rsidR="008B59C6" w:rsidRPr="009A4797" w:rsidRDefault="008B59C6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17EA8003" w14:textId="77777777" w:rsidR="008B59C6" w:rsidRPr="009A4797" w:rsidRDefault="008B59C6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1A3DB002" w14:textId="77777777" w:rsidR="008B59C6" w:rsidRPr="009A4797" w:rsidRDefault="008B59C6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560C7FF2" w14:textId="77777777" w:rsidR="008B59C6" w:rsidRPr="009A4797" w:rsidRDefault="008B59C6" w:rsidP="008B59C6">
      <w:pPr>
        <w:rPr>
          <w:rFonts w:eastAsia="Calibri" w:cs="Times New Roman"/>
          <w:b/>
          <w:bCs/>
          <w:sz w:val="22"/>
          <w14:ligatures w14:val="none"/>
        </w:rPr>
      </w:pPr>
      <w:r w:rsidRPr="009A4797">
        <w:rPr>
          <w:rFonts w:eastAsia="Calibri" w:cs="Times New Roman"/>
          <w:b/>
          <w:bCs/>
          <w:sz w:val="22"/>
          <w14:ligatures w14:val="none"/>
        </w:rPr>
        <w:t>* zaznaczyć właściwe w przypadku braku zaznaczenia Zamawiający uzna, że wybór oferty nie będzie prowadzić do powstania u Zamawiającego obowiązku podatkowego</w:t>
      </w:r>
    </w:p>
    <w:p w14:paraId="38953DFB" w14:textId="77777777" w:rsidR="008B59C6" w:rsidRPr="009A4797" w:rsidRDefault="008B59C6" w:rsidP="00900F5A">
      <w:pPr>
        <w:pStyle w:val="Akapitzlist"/>
        <w:numPr>
          <w:ilvl w:val="0"/>
          <w:numId w:val="1"/>
        </w:numPr>
        <w:ind w:left="426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lastRenderedPageBreak/>
        <w:t xml:space="preserve">Oświadczamy, że wypełniliśmy obowiązki informacyjne przewidziane w art. 13 lub art. 14  </w:t>
      </w:r>
      <w:r w:rsidRPr="009A4797">
        <w:rPr>
          <w:rFonts w:eastAsia="Calibri" w:cs="Times New Roman"/>
          <w:sz w:val="22"/>
          <w14:ligatures w14:val="none"/>
        </w:rPr>
        <w:t>RODO</w:t>
      </w:r>
      <w:r w:rsidRPr="009A4797">
        <w:rPr>
          <w:rStyle w:val="Odwoanieprzypisudolnego"/>
          <w:rFonts w:eastAsia="Calibri" w:cs="Times New Roman"/>
          <w:sz w:val="22"/>
          <w14:ligatures w14:val="none"/>
        </w:rPr>
        <w:footnoteReference w:id="1"/>
      </w:r>
      <w:r w:rsidRPr="009A4797">
        <w:rPr>
          <w:rFonts w:eastAsia="Calibri" w:cs="Times New Roman"/>
          <w:sz w:val="22"/>
          <w14:ligatures w14:val="none"/>
        </w:rPr>
        <w:t xml:space="preserve"> wobec osób fizycznych, od których dane osobowe bezpośrednio lub pośrednio pozyskaliśmy w celu ubiegania się o udzielenie zamówienia publicznego w niniejszym postępowaniu</w:t>
      </w:r>
      <w:r w:rsidRPr="009A4797">
        <w:rPr>
          <w:rStyle w:val="Odwoanieprzypisudolnego"/>
          <w:rFonts w:eastAsia="Calibri" w:cs="Times New Roman"/>
          <w:sz w:val="22"/>
          <w14:ligatures w14:val="none"/>
        </w:rPr>
        <w:footnoteReference w:id="2"/>
      </w:r>
      <w:r w:rsidRPr="009A4797">
        <w:rPr>
          <w:rFonts w:eastAsia="Calibri" w:cs="Times New Roman"/>
          <w:sz w:val="22"/>
          <w14:ligatures w14:val="none"/>
        </w:rPr>
        <w:t xml:space="preserve"> </w:t>
      </w:r>
    </w:p>
    <w:p w14:paraId="5077A292" w14:textId="77777777" w:rsidR="008B59C6" w:rsidRPr="009A4797" w:rsidRDefault="008B59C6" w:rsidP="008B59C6">
      <w:pPr>
        <w:jc w:val="both"/>
        <w:rPr>
          <w:rFonts w:eastAsia="Calibri" w:cs="Times New Roman"/>
          <w:b/>
          <w:bCs/>
          <w:sz w:val="22"/>
          <w14:ligatures w14:val="none"/>
        </w:rPr>
      </w:pPr>
      <w:r w:rsidRPr="009A4797">
        <w:rPr>
          <w:rFonts w:eastAsia="Calibri" w:cs="Times New Roman"/>
          <w:b/>
          <w:bCs/>
          <w:sz w:val="22"/>
          <w14:ligatures w14:val="none"/>
        </w:rPr>
        <w:t>Uwaga! dokument należy sporządzić w formie elektronicznej i podpisać kwalifikowanym podpisem elektronicznym albo w postaci elektronicznej i podpisać podpisem zaufanym lub osobistym, zgodnie z reprezentacją Wykonawcy lub udzielonym pełnomocnictwem. Zamawiający zaleca zapisanie oświadczenia w formacie PDF.</w:t>
      </w:r>
    </w:p>
    <w:p w14:paraId="37284EFB" w14:textId="06AE8A3D" w:rsidR="00744AE5" w:rsidRPr="008B59C6" w:rsidRDefault="00744AE5" w:rsidP="008B59C6"/>
    <w:sectPr w:rsidR="00744AE5" w:rsidRPr="008B5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0ADE8" w14:textId="77777777" w:rsidR="00900F5A" w:rsidRDefault="00900F5A" w:rsidP="00180060">
      <w:pPr>
        <w:spacing w:after="0" w:line="240" w:lineRule="auto"/>
      </w:pPr>
      <w:r>
        <w:separator/>
      </w:r>
    </w:p>
  </w:endnote>
  <w:endnote w:type="continuationSeparator" w:id="0">
    <w:p w14:paraId="701B93C2" w14:textId="77777777" w:rsidR="00900F5A" w:rsidRDefault="00900F5A" w:rsidP="00180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Times New Roman"/>
    <w:charset w:val="00"/>
    <w:family w:val="auto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8E4C5" w14:textId="77777777" w:rsidR="00900F5A" w:rsidRDefault="00900F5A" w:rsidP="00180060">
      <w:pPr>
        <w:spacing w:after="0" w:line="240" w:lineRule="auto"/>
      </w:pPr>
      <w:r>
        <w:separator/>
      </w:r>
    </w:p>
  </w:footnote>
  <w:footnote w:type="continuationSeparator" w:id="0">
    <w:p w14:paraId="20355F49" w14:textId="77777777" w:rsidR="00900F5A" w:rsidRDefault="00900F5A" w:rsidP="00180060">
      <w:pPr>
        <w:spacing w:after="0" w:line="240" w:lineRule="auto"/>
      </w:pPr>
      <w:r>
        <w:continuationSeparator/>
      </w:r>
    </w:p>
  </w:footnote>
  <w:footnote w:id="1">
    <w:p w14:paraId="18A49375" w14:textId="77777777" w:rsidR="008B59C6" w:rsidRPr="006F5AE3" w:rsidRDefault="008B59C6" w:rsidP="008B59C6">
      <w:pPr>
        <w:spacing w:after="0"/>
        <w:jc w:val="both"/>
        <w:rPr>
          <w:sz w:val="18"/>
          <w:szCs w:val="18"/>
        </w:rPr>
      </w:pPr>
      <w:r w:rsidRPr="006F5AE3">
        <w:rPr>
          <w:sz w:val="18"/>
          <w:szCs w:val="18"/>
        </w:rPr>
        <w:footnoteRef/>
      </w:r>
      <w:r w:rsidRPr="006F5AE3">
        <w:rPr>
          <w:sz w:val="18"/>
          <w:szCs w:val="18"/>
        </w:rPr>
        <w:t xml:space="preserve">rozporządzenie Parlamentu Europejskiego i Rady (UE) 2016/679 z dnia 27 kwietnia 2016r. w sprawie ochrony osób fizycznych w związku z przetwarzaniem danych osobowych i w sprawie swobodnego przepływu takich danych oraz uchylenia dyrektywy 95/46/WE (ogólne rozporządzenie o ochronie danych) (Dz.U.UE.L.2016.119.1 ze zm. z 04.05.2016). </w:t>
      </w:r>
    </w:p>
  </w:footnote>
  <w:footnote w:id="2">
    <w:p w14:paraId="7CB9AFDD" w14:textId="77777777" w:rsidR="008B59C6" w:rsidRPr="006F5AE3" w:rsidRDefault="008B59C6" w:rsidP="008B59C6">
      <w:pPr>
        <w:jc w:val="both"/>
        <w:rPr>
          <w:rFonts w:eastAsia="Calibri" w:cs="Times New Roman"/>
          <w:szCs w:val="24"/>
          <w14:ligatures w14:val="none"/>
        </w:rPr>
      </w:pPr>
      <w:r w:rsidRPr="006F5AE3">
        <w:rPr>
          <w:rStyle w:val="Odwoanieprzypisudolnego"/>
          <w:sz w:val="18"/>
          <w:szCs w:val="18"/>
        </w:rPr>
        <w:footnoteRef/>
      </w:r>
      <w:r w:rsidRPr="006F5AE3">
        <w:rPr>
          <w:sz w:val="18"/>
          <w:szCs w:val="18"/>
        </w:rPr>
        <w:t xml:space="preserve"> </w:t>
      </w:r>
      <w:r w:rsidRPr="006F5AE3">
        <w:rPr>
          <w:rFonts w:eastAsia="Calibri" w:cs="Times New Roman"/>
          <w:sz w:val="18"/>
          <w:szCs w:val="18"/>
          <w14:ligatures w14:val="none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/>
      </w:rPr>
    </w:lvl>
  </w:abstractNum>
  <w:abstractNum w:abstractNumId="9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29"/>
    <w:lvl w:ilvl="0">
      <w:start w:val="1"/>
      <w:numFmt w:val="bullet"/>
      <w:lvlText w:val=""/>
      <w:lvlJc w:val="left"/>
      <w:pPr>
        <w:tabs>
          <w:tab w:val="num" w:pos="709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0000016"/>
    <w:multiLevelType w:val="multilevel"/>
    <w:tmpl w:val="2270937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Bitstream Vera Sans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 w:cs="Wingdings"/>
      </w:rPr>
    </w:lvl>
  </w:abstractNum>
  <w:abstractNum w:abstractNumId="2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b w:val="0"/>
        <w:bCs/>
        <w:color w:val="000000"/>
        <w:sz w:val="24"/>
        <w:szCs w:val="24"/>
      </w:rPr>
    </w:lvl>
  </w:abstractNum>
  <w:abstractNum w:abstractNumId="24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20"/>
    <w:multiLevelType w:val="singleLevel"/>
    <w:tmpl w:val="00000020"/>
    <w:name w:val="WW8Num3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21"/>
    <w:multiLevelType w:val="multilevel"/>
    <w:tmpl w:val="5BBCD942"/>
    <w:name w:val="WW8Num54"/>
    <w:lvl w:ilvl="0">
      <w:start w:val="2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28" w15:restartNumberingAfterBreak="0">
    <w:nsid w:val="00000024"/>
    <w:multiLevelType w:val="singleLevel"/>
    <w:tmpl w:val="0000002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9" w15:restartNumberingAfterBreak="0">
    <w:nsid w:val="00000025"/>
    <w:multiLevelType w:val="singleLevel"/>
    <w:tmpl w:val="00000025"/>
    <w:name w:val="WW8Num3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  <w:sz w:val="18"/>
        <w:szCs w:val="18"/>
      </w:rPr>
    </w:lvl>
  </w:abstractNum>
  <w:abstractNum w:abstractNumId="30" w15:restartNumberingAfterBreak="0">
    <w:nsid w:val="00000026"/>
    <w:multiLevelType w:val="singleLevel"/>
    <w:tmpl w:val="00000026"/>
    <w:name w:val="WW8Num3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2B"/>
    <w:multiLevelType w:val="singleLevel"/>
    <w:tmpl w:val="0000002B"/>
    <w:name w:val="WW8Num4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33" w15:restartNumberingAfterBreak="0">
    <w:nsid w:val="0000002C"/>
    <w:multiLevelType w:val="multilevel"/>
    <w:tmpl w:val="0000002C"/>
    <w:name w:val="WW8Num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D"/>
    <w:multiLevelType w:val="singleLevel"/>
    <w:tmpl w:val="0000002D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19855E3"/>
    <w:multiLevelType w:val="multilevel"/>
    <w:tmpl w:val="7136A3B4"/>
    <w:styleLink w:val="WW8Num3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1D04760"/>
    <w:multiLevelType w:val="multilevel"/>
    <w:tmpl w:val="C01EB50C"/>
    <w:styleLink w:val="WW8Num2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026F06E5"/>
    <w:multiLevelType w:val="multilevel"/>
    <w:tmpl w:val="7CFA171A"/>
    <w:styleLink w:val="WW8Num3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0830598D"/>
    <w:multiLevelType w:val="multilevel"/>
    <w:tmpl w:val="991A0332"/>
    <w:styleLink w:val="WW8Num22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0DDC6664"/>
    <w:multiLevelType w:val="multilevel"/>
    <w:tmpl w:val="C59446D8"/>
    <w:styleLink w:val="WW8Num4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11CB57F5"/>
    <w:multiLevelType w:val="multilevel"/>
    <w:tmpl w:val="3B545952"/>
    <w:styleLink w:val="WW8Num36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13CD4993"/>
    <w:multiLevelType w:val="multilevel"/>
    <w:tmpl w:val="98242FA6"/>
    <w:styleLink w:val="WW8Num4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163B0B04"/>
    <w:multiLevelType w:val="multilevel"/>
    <w:tmpl w:val="975402F6"/>
    <w:styleLink w:val="WW8Num18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16C95FD6"/>
    <w:multiLevelType w:val="multilevel"/>
    <w:tmpl w:val="DC7C1A90"/>
    <w:styleLink w:val="WW8Num8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7955568"/>
    <w:multiLevelType w:val="multilevel"/>
    <w:tmpl w:val="87F42F6E"/>
    <w:styleLink w:val="WW8Num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18EC59C8"/>
    <w:multiLevelType w:val="multilevel"/>
    <w:tmpl w:val="39061B06"/>
    <w:styleLink w:val="WW8Num3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1CD95581"/>
    <w:multiLevelType w:val="multilevel"/>
    <w:tmpl w:val="20D83E7A"/>
    <w:styleLink w:val="WW8Num7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1D5D2122"/>
    <w:multiLevelType w:val="multilevel"/>
    <w:tmpl w:val="8BACAA6A"/>
    <w:styleLink w:val="WW8Num5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1F356075"/>
    <w:multiLevelType w:val="multilevel"/>
    <w:tmpl w:val="5AE6C01E"/>
    <w:styleLink w:val="WW8Num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214E5B65"/>
    <w:multiLevelType w:val="multilevel"/>
    <w:tmpl w:val="1B669AA6"/>
    <w:styleLink w:val="WW8Num3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4806C5E"/>
    <w:multiLevelType w:val="multilevel"/>
    <w:tmpl w:val="226C0F4E"/>
    <w:styleLink w:val="WW8Num2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4B97FE9"/>
    <w:multiLevelType w:val="multilevel"/>
    <w:tmpl w:val="B16CF95C"/>
    <w:styleLink w:val="WW8Num3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2D1D5CCC"/>
    <w:multiLevelType w:val="multilevel"/>
    <w:tmpl w:val="7606570C"/>
    <w:styleLink w:val="WW8Num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2DDC7E60"/>
    <w:multiLevelType w:val="multilevel"/>
    <w:tmpl w:val="F5487CF0"/>
    <w:styleLink w:val="WW8Num1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2E31427F"/>
    <w:multiLevelType w:val="multilevel"/>
    <w:tmpl w:val="96E67828"/>
    <w:styleLink w:val="WW8Num47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2E385151"/>
    <w:multiLevelType w:val="multilevel"/>
    <w:tmpl w:val="8A44EC10"/>
    <w:styleLink w:val="WW8Num25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1E96CC4"/>
    <w:multiLevelType w:val="multilevel"/>
    <w:tmpl w:val="B548126C"/>
    <w:styleLink w:val="WW8Num7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3446CE4"/>
    <w:multiLevelType w:val="multilevel"/>
    <w:tmpl w:val="80629974"/>
    <w:styleLink w:val="WW8Num3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Symbol"/>
        <w:kern w:val="3"/>
        <w:sz w:val="18"/>
        <w:szCs w:val="18"/>
        <w:lang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41C632B"/>
    <w:multiLevelType w:val="multilevel"/>
    <w:tmpl w:val="83CE0AD4"/>
    <w:styleLink w:val="WW8Num1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81E2064"/>
    <w:multiLevelType w:val="multilevel"/>
    <w:tmpl w:val="A54CFFE4"/>
    <w:styleLink w:val="WW8Num3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8211526"/>
    <w:multiLevelType w:val="multilevel"/>
    <w:tmpl w:val="13F01D16"/>
    <w:styleLink w:val="WW8Num3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9EC5FE3"/>
    <w:multiLevelType w:val="multilevel"/>
    <w:tmpl w:val="98DE1192"/>
    <w:styleLink w:val="WW8Num40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F915111"/>
    <w:multiLevelType w:val="multilevel"/>
    <w:tmpl w:val="752EDBDE"/>
    <w:styleLink w:val="WW8Num10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44220AB7"/>
    <w:multiLevelType w:val="multilevel"/>
    <w:tmpl w:val="6F2ED5F6"/>
    <w:styleLink w:val="WW8Num20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48371F0C"/>
    <w:multiLevelType w:val="multilevel"/>
    <w:tmpl w:val="AF26C08C"/>
    <w:styleLink w:val="WW8Num13"/>
    <w:lvl w:ilvl="0">
      <w:numFmt w:val="bullet"/>
      <w:lvlText w:val=""/>
      <w:lvlJc w:val="left"/>
      <w:pPr>
        <w:ind w:left="170" w:hanging="17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484368DA"/>
    <w:multiLevelType w:val="multilevel"/>
    <w:tmpl w:val="699CEC2C"/>
    <w:styleLink w:val="WW8Num6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95E5AF9"/>
    <w:multiLevelType w:val="hybridMultilevel"/>
    <w:tmpl w:val="1156775A"/>
    <w:lvl w:ilvl="0" w:tplc="4CB0668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BB10843"/>
    <w:multiLevelType w:val="multilevel"/>
    <w:tmpl w:val="53740990"/>
    <w:styleLink w:val="WW8Num2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4C563930"/>
    <w:multiLevelType w:val="multilevel"/>
    <w:tmpl w:val="3D6A86C0"/>
    <w:styleLink w:val="WW8Num2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51637E6F"/>
    <w:multiLevelType w:val="multilevel"/>
    <w:tmpl w:val="8C30A942"/>
    <w:styleLink w:val="WW8Num2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53761E71"/>
    <w:multiLevelType w:val="multilevel"/>
    <w:tmpl w:val="F5CC5940"/>
    <w:styleLink w:val="WW8Num23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B771CF2"/>
    <w:multiLevelType w:val="multilevel"/>
    <w:tmpl w:val="2A7678DC"/>
    <w:styleLink w:val="WW8Num4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5BAF0DD1"/>
    <w:multiLevelType w:val="multilevel"/>
    <w:tmpl w:val="61B23E52"/>
    <w:styleLink w:val="WW8Num1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60253C4A"/>
    <w:multiLevelType w:val="multilevel"/>
    <w:tmpl w:val="664C02B4"/>
    <w:styleLink w:val="WW8Num2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6793523C"/>
    <w:multiLevelType w:val="multilevel"/>
    <w:tmpl w:val="060C5DB2"/>
    <w:styleLink w:val="WW8Num4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67C37DB7"/>
    <w:multiLevelType w:val="multilevel"/>
    <w:tmpl w:val="586C967E"/>
    <w:styleLink w:val="WW8Num1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683B6C2F"/>
    <w:multiLevelType w:val="multilevel"/>
    <w:tmpl w:val="484E25BE"/>
    <w:styleLink w:val="WW8Num11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795D48BC"/>
    <w:multiLevelType w:val="multilevel"/>
    <w:tmpl w:val="4F4457A6"/>
    <w:styleLink w:val="WW8Num4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795E5454"/>
    <w:multiLevelType w:val="multilevel"/>
    <w:tmpl w:val="B09025A6"/>
    <w:styleLink w:val="WW8Num4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79B84F68"/>
    <w:multiLevelType w:val="multilevel"/>
    <w:tmpl w:val="1384F3A4"/>
    <w:styleLink w:val="WW8Num2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7C8E28DF"/>
    <w:multiLevelType w:val="multilevel"/>
    <w:tmpl w:val="6324E8AA"/>
    <w:styleLink w:val="WW8Num30"/>
    <w:lvl w:ilvl="0">
      <w:numFmt w:val="bullet"/>
      <w:lvlText w:val=""/>
      <w:lvlJc w:val="left"/>
      <w:pPr>
        <w:ind w:left="170" w:hanging="17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7E1B1629"/>
    <w:multiLevelType w:val="multilevel"/>
    <w:tmpl w:val="C0A635C6"/>
    <w:styleLink w:val="WW8Num1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66"/>
  </w:num>
  <w:num w:numId="2">
    <w:abstractNumId w:val="39"/>
  </w:num>
  <w:num w:numId="3">
    <w:abstractNumId w:val="48"/>
  </w:num>
  <w:num w:numId="4">
    <w:abstractNumId w:val="78"/>
  </w:num>
  <w:num w:numId="5">
    <w:abstractNumId w:val="62"/>
  </w:num>
  <w:num w:numId="6">
    <w:abstractNumId w:val="36"/>
  </w:num>
  <w:num w:numId="7">
    <w:abstractNumId w:val="53"/>
  </w:num>
  <w:num w:numId="8">
    <w:abstractNumId w:val="81"/>
  </w:num>
  <w:num w:numId="9">
    <w:abstractNumId w:val="61"/>
  </w:num>
  <w:num w:numId="10">
    <w:abstractNumId w:val="44"/>
  </w:num>
  <w:num w:numId="11">
    <w:abstractNumId w:val="54"/>
  </w:num>
  <w:num w:numId="12">
    <w:abstractNumId w:val="64"/>
  </w:num>
  <w:num w:numId="13">
    <w:abstractNumId w:val="71"/>
  </w:num>
  <w:num w:numId="14">
    <w:abstractNumId w:val="63"/>
  </w:num>
  <w:num w:numId="15">
    <w:abstractNumId w:val="40"/>
  </w:num>
  <w:num w:numId="16">
    <w:abstractNumId w:val="72"/>
  </w:num>
  <w:num w:numId="17">
    <w:abstractNumId w:val="75"/>
  </w:num>
  <w:num w:numId="18">
    <w:abstractNumId w:val="38"/>
  </w:num>
  <w:num w:numId="19">
    <w:abstractNumId w:val="35"/>
  </w:num>
  <w:num w:numId="20">
    <w:abstractNumId w:val="70"/>
  </w:num>
  <w:num w:numId="21">
    <w:abstractNumId w:val="67"/>
  </w:num>
  <w:num w:numId="22">
    <w:abstractNumId w:val="73"/>
  </w:num>
  <w:num w:numId="23">
    <w:abstractNumId w:val="60"/>
  </w:num>
  <w:num w:numId="24">
    <w:abstractNumId w:val="51"/>
  </w:num>
  <w:num w:numId="25">
    <w:abstractNumId w:val="37"/>
  </w:num>
  <w:num w:numId="26">
    <w:abstractNumId w:val="79"/>
  </w:num>
  <w:num w:numId="27">
    <w:abstractNumId w:val="46"/>
  </w:num>
  <w:num w:numId="28">
    <w:abstractNumId w:val="50"/>
  </w:num>
  <w:num w:numId="29">
    <w:abstractNumId w:val="58"/>
  </w:num>
  <w:num w:numId="30">
    <w:abstractNumId w:val="49"/>
  </w:num>
  <w:num w:numId="31">
    <w:abstractNumId w:val="47"/>
  </w:num>
  <w:num w:numId="32">
    <w:abstractNumId w:val="41"/>
  </w:num>
  <w:num w:numId="33">
    <w:abstractNumId w:val="74"/>
  </w:num>
  <w:num w:numId="34">
    <w:abstractNumId w:val="42"/>
  </w:num>
  <w:num w:numId="35">
    <w:abstractNumId w:val="55"/>
  </w:num>
  <w:num w:numId="36">
    <w:abstractNumId w:val="68"/>
  </w:num>
  <w:num w:numId="37">
    <w:abstractNumId w:val="45"/>
  </w:num>
  <w:num w:numId="38">
    <w:abstractNumId w:val="77"/>
  </w:num>
  <w:num w:numId="39">
    <w:abstractNumId w:val="65"/>
  </w:num>
  <w:num w:numId="40">
    <w:abstractNumId w:val="52"/>
  </w:num>
  <w:num w:numId="41">
    <w:abstractNumId w:val="80"/>
  </w:num>
  <w:num w:numId="42">
    <w:abstractNumId w:val="76"/>
  </w:num>
  <w:num w:numId="43">
    <w:abstractNumId w:val="59"/>
  </w:num>
  <w:num w:numId="44">
    <w:abstractNumId w:val="69"/>
  </w:num>
  <w:num w:numId="45">
    <w:abstractNumId w:val="43"/>
  </w:num>
  <w:num w:numId="46">
    <w:abstractNumId w:val="56"/>
  </w:num>
  <w:num w:numId="47">
    <w:abstractNumId w:val="5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6D"/>
    <w:rsid w:val="00020745"/>
    <w:rsid w:val="0007569D"/>
    <w:rsid w:val="0016076E"/>
    <w:rsid w:val="00180060"/>
    <w:rsid w:val="002A1883"/>
    <w:rsid w:val="003D2A60"/>
    <w:rsid w:val="003D7F49"/>
    <w:rsid w:val="00615252"/>
    <w:rsid w:val="006E6ACE"/>
    <w:rsid w:val="00744AE5"/>
    <w:rsid w:val="007B738F"/>
    <w:rsid w:val="008134FE"/>
    <w:rsid w:val="00875E44"/>
    <w:rsid w:val="008B59C6"/>
    <w:rsid w:val="00900F5A"/>
    <w:rsid w:val="0098466D"/>
    <w:rsid w:val="00D06B9A"/>
    <w:rsid w:val="00D87BA9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66C4"/>
  <w15:chartTrackingRefBased/>
  <w15:docId w15:val="{4004D09A-8ECA-487A-8D07-D87BE835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66D"/>
    <w:rPr>
      <w:rFonts w:ascii="Times New Roman" w:hAnsi="Times New Roman"/>
      <w:kern w:val="2"/>
      <w:sz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34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34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34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34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34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34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34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34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34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46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98466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34FE"/>
    <w:rPr>
      <w:rFonts w:ascii="Times New Roman" w:eastAsiaTheme="majorEastAsia" w:hAnsi="Times New Roman" w:cstheme="majorBidi"/>
      <w:i/>
      <w:iCs/>
      <w:color w:val="2F5496" w:themeColor="accent1" w:themeShade="BF"/>
      <w:kern w:val="2"/>
      <w:sz w:val="24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4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34FE"/>
    <w:rPr>
      <w:rFonts w:ascii="Times New Roman" w:eastAsiaTheme="majorEastAsia" w:hAnsi="Times New Roman" w:cstheme="majorBidi"/>
      <w:i/>
      <w:iCs/>
      <w:color w:val="595959" w:themeColor="text1" w:themeTint="A6"/>
      <w:kern w:val="2"/>
      <w:sz w:val="24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34FE"/>
    <w:rPr>
      <w:rFonts w:ascii="Times New Roman" w:eastAsiaTheme="majorEastAsia" w:hAnsi="Times New Roman" w:cstheme="majorBidi"/>
      <w:color w:val="595959" w:themeColor="text1" w:themeTint="A6"/>
      <w:kern w:val="2"/>
      <w:sz w:val="24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34FE"/>
    <w:rPr>
      <w:rFonts w:ascii="Times New Roman" w:eastAsiaTheme="majorEastAsia" w:hAnsi="Times New Roman" w:cstheme="majorBidi"/>
      <w:i/>
      <w:iCs/>
      <w:color w:val="272727" w:themeColor="text1" w:themeTint="D8"/>
      <w:kern w:val="2"/>
      <w:sz w:val="24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34FE"/>
    <w:rPr>
      <w:rFonts w:ascii="Times New Roman" w:eastAsiaTheme="majorEastAsia" w:hAnsi="Times New Roman" w:cstheme="majorBidi"/>
      <w:color w:val="272727" w:themeColor="text1" w:themeTint="D8"/>
      <w:kern w:val="2"/>
      <w:sz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8134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4F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34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34FE"/>
    <w:rPr>
      <w:rFonts w:ascii="Times New Roman" w:eastAsiaTheme="majorEastAsia" w:hAnsi="Times New Roman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8134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34FE"/>
    <w:rPr>
      <w:rFonts w:ascii="Times New Roman" w:hAnsi="Times New Roman"/>
      <w:i/>
      <w:iCs/>
      <w:color w:val="404040" w:themeColor="text1" w:themeTint="BF"/>
      <w:kern w:val="2"/>
      <w:sz w:val="24"/>
      <w14:ligatures w14:val="standardContextual"/>
    </w:rPr>
  </w:style>
  <w:style w:type="paragraph" w:styleId="Akapitzlist">
    <w:name w:val="List Paragraph"/>
    <w:basedOn w:val="Normalny"/>
    <w:uiPriority w:val="34"/>
    <w:qFormat/>
    <w:rsid w:val="008134FE"/>
    <w:pPr>
      <w:spacing w:before="100" w:beforeAutospacing="1" w:after="100" w:afterAutospacing="1"/>
      <w:ind w:left="720"/>
    </w:pPr>
    <w:rPr>
      <w:b/>
    </w:rPr>
  </w:style>
  <w:style w:type="character" w:styleId="Wyrnienieintensywne">
    <w:name w:val="Intense Emphasis"/>
    <w:basedOn w:val="Domylnaczcionkaakapitu"/>
    <w:uiPriority w:val="21"/>
    <w:qFormat/>
    <w:rsid w:val="008134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34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34FE"/>
    <w:rPr>
      <w:rFonts w:ascii="Times New Roman" w:hAnsi="Times New Roman"/>
      <w:i/>
      <w:iCs/>
      <w:color w:val="2F5496" w:themeColor="accent1" w:themeShade="BF"/>
      <w:kern w:val="2"/>
      <w:sz w:val="24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8134F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81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34FE"/>
    <w:rPr>
      <w:rFonts w:ascii="Times New Roman" w:hAnsi="Times New Roman"/>
      <w:kern w:val="2"/>
      <w:sz w:val="24"/>
      <w14:ligatures w14:val="standardContextual"/>
    </w:rPr>
  </w:style>
  <w:style w:type="paragraph" w:styleId="Stopka">
    <w:name w:val="footer"/>
    <w:basedOn w:val="Normalny"/>
    <w:link w:val="Stopka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34FE"/>
    <w:rPr>
      <w:rFonts w:ascii="Times New Roman" w:hAnsi="Times New Roman"/>
      <w:kern w:val="2"/>
      <w:sz w:val="24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8134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34F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8134FE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qFormat/>
    <w:rsid w:val="008134FE"/>
    <w:rPr>
      <w:b/>
      <w:bCs/>
    </w:rPr>
  </w:style>
  <w:style w:type="paragraph" w:styleId="Bezodstpw">
    <w:name w:val="No Spacing"/>
    <w:uiPriority w:val="1"/>
    <w:qFormat/>
    <w:rsid w:val="008134FE"/>
    <w:pPr>
      <w:spacing w:after="0" w:line="240" w:lineRule="auto"/>
    </w:pPr>
    <w:rPr>
      <w:kern w:val="2"/>
    </w:rPr>
  </w:style>
  <w:style w:type="character" w:customStyle="1" w:styleId="WW8Num1z0">
    <w:name w:val="WW8Num1z0"/>
    <w:rsid w:val="008134FE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4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4FE"/>
    <w:rPr>
      <w:rFonts w:ascii="Times New Roman" w:hAnsi="Times New Roman"/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34F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4FE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4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Siatkatabelijasna">
    <w:name w:val="Grid Table Light"/>
    <w:basedOn w:val="Standardowy"/>
    <w:uiPriority w:val="40"/>
    <w:rsid w:val="008134F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8134FE"/>
  </w:style>
  <w:style w:type="paragraph" w:customStyle="1" w:styleId="Heading">
    <w:name w:val="Heading"/>
    <w:basedOn w:val="Standard"/>
    <w:next w:val="Textbody"/>
    <w:rsid w:val="008134F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134FE"/>
    <w:pPr>
      <w:spacing w:after="120"/>
    </w:pPr>
  </w:style>
  <w:style w:type="paragraph" w:styleId="Lista">
    <w:name w:val="List"/>
    <w:basedOn w:val="Textbody"/>
    <w:rsid w:val="008134FE"/>
  </w:style>
  <w:style w:type="paragraph" w:styleId="Legenda">
    <w:name w:val="caption"/>
    <w:basedOn w:val="Standard"/>
    <w:rsid w:val="008134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134FE"/>
    <w:pPr>
      <w:suppressLineNumbers/>
    </w:pPr>
  </w:style>
  <w:style w:type="paragraph" w:customStyle="1" w:styleId="TableContents">
    <w:name w:val="Table Contents"/>
    <w:basedOn w:val="Standard"/>
    <w:rsid w:val="008134FE"/>
    <w:pPr>
      <w:suppressLineNumbers/>
    </w:pPr>
  </w:style>
  <w:style w:type="paragraph" w:customStyle="1" w:styleId="TableHeading">
    <w:name w:val="Table Heading"/>
    <w:basedOn w:val="TableContents"/>
    <w:rsid w:val="008134FE"/>
    <w:pPr>
      <w:jc w:val="center"/>
    </w:pPr>
    <w:rPr>
      <w:b/>
      <w:bCs/>
    </w:rPr>
  </w:style>
  <w:style w:type="character" w:customStyle="1" w:styleId="WW8Num1z1">
    <w:name w:val="WW8Num1z1"/>
    <w:rsid w:val="008134FE"/>
  </w:style>
  <w:style w:type="character" w:customStyle="1" w:styleId="WW8Num1z3">
    <w:name w:val="WW8Num1z3"/>
    <w:rsid w:val="008134FE"/>
  </w:style>
  <w:style w:type="character" w:customStyle="1" w:styleId="WW8Num1z4">
    <w:name w:val="WW8Num1z4"/>
    <w:rsid w:val="008134FE"/>
  </w:style>
  <w:style w:type="character" w:customStyle="1" w:styleId="WW8Num1z5">
    <w:name w:val="WW8Num1z5"/>
    <w:rsid w:val="008134FE"/>
  </w:style>
  <w:style w:type="character" w:customStyle="1" w:styleId="WW8Num1z6">
    <w:name w:val="WW8Num1z6"/>
    <w:rsid w:val="008134FE"/>
  </w:style>
  <w:style w:type="character" w:customStyle="1" w:styleId="WW8Num1z7">
    <w:name w:val="WW8Num1z7"/>
    <w:rsid w:val="008134FE"/>
  </w:style>
  <w:style w:type="character" w:customStyle="1" w:styleId="WW8Num1z8">
    <w:name w:val="WW8Num1z8"/>
    <w:rsid w:val="008134FE"/>
  </w:style>
  <w:style w:type="character" w:customStyle="1" w:styleId="WW8Num42z0">
    <w:name w:val="WW8Num42z0"/>
    <w:rsid w:val="008134FE"/>
    <w:rPr>
      <w:rFonts w:ascii="Symbol" w:hAnsi="Symbol" w:cs="Symbol"/>
    </w:rPr>
  </w:style>
  <w:style w:type="character" w:customStyle="1" w:styleId="WW8Num8z0">
    <w:name w:val="WW8Num8z0"/>
    <w:rsid w:val="008134FE"/>
    <w:rPr>
      <w:rFonts w:ascii="Times New Roman" w:hAnsi="Times New Roman" w:cs="Times New Roman"/>
      <w:b w:val="0"/>
      <w:sz w:val="24"/>
      <w:szCs w:val="18"/>
      <w:lang w:eastAsia="pl-PL"/>
    </w:rPr>
  </w:style>
  <w:style w:type="character" w:customStyle="1" w:styleId="WW8Num48z0">
    <w:name w:val="WW8Num48z0"/>
    <w:rsid w:val="008134FE"/>
    <w:rPr>
      <w:rFonts w:ascii="Symbol" w:hAnsi="Symbol" w:cs="Symbol"/>
    </w:rPr>
  </w:style>
  <w:style w:type="character" w:customStyle="1" w:styleId="WW8Num10z0">
    <w:name w:val="WW8Num10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1z0">
    <w:name w:val="WW8Num21z0"/>
    <w:rsid w:val="008134FE"/>
    <w:rPr>
      <w:rFonts w:ascii="Symbol" w:hAnsi="Symbol" w:cs="Symbol"/>
    </w:rPr>
  </w:style>
  <w:style w:type="character" w:customStyle="1" w:styleId="WW8Num17z0">
    <w:name w:val="WW8Num17z0"/>
    <w:rsid w:val="008134FE"/>
    <w:rPr>
      <w:rFonts w:ascii="Symbol" w:hAnsi="Symbol" w:cs="Symbol"/>
    </w:rPr>
  </w:style>
  <w:style w:type="character" w:customStyle="1" w:styleId="WW8Num12z0">
    <w:name w:val="WW8Num12z0"/>
    <w:rsid w:val="008134FE"/>
    <w:rPr>
      <w:rFonts w:ascii="Symbol" w:hAnsi="Symbol" w:cs="Symbol"/>
    </w:rPr>
  </w:style>
  <w:style w:type="character" w:customStyle="1" w:styleId="WW8Num40z0">
    <w:name w:val="WW8Num40z0"/>
    <w:rsid w:val="008134FE"/>
    <w:rPr>
      <w:rFonts w:ascii="Times New Roman" w:eastAsia="Bitstream Vera Sans" w:hAnsi="Times New Roman" w:cs="Times New Roman"/>
      <w:sz w:val="24"/>
      <w:szCs w:val="24"/>
    </w:rPr>
  </w:style>
  <w:style w:type="character" w:customStyle="1" w:styleId="WW8Num4z0">
    <w:name w:val="WW8Num4z0"/>
    <w:rsid w:val="008134FE"/>
    <w:rPr>
      <w:rFonts w:cs="Times New Roman"/>
    </w:rPr>
  </w:style>
  <w:style w:type="character" w:customStyle="1" w:styleId="WW8Num47z0">
    <w:name w:val="WW8Num47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3z0">
    <w:name w:val="WW8Num13z0"/>
    <w:rsid w:val="008134FE"/>
    <w:rPr>
      <w:sz w:val="24"/>
      <w:szCs w:val="24"/>
    </w:rPr>
  </w:style>
  <w:style w:type="character" w:customStyle="1" w:styleId="WW8Num44z0">
    <w:name w:val="WW8Num44z0"/>
    <w:rsid w:val="008134FE"/>
    <w:rPr>
      <w:rFonts w:ascii="Symbol" w:hAnsi="Symbol" w:cs="Symbol"/>
    </w:rPr>
  </w:style>
  <w:style w:type="character" w:customStyle="1" w:styleId="WW8Num20z0">
    <w:name w:val="WW8Num20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6z0">
    <w:name w:val="WW8Num36z0"/>
    <w:rsid w:val="008134FE"/>
    <w:rPr>
      <w:b w:val="0"/>
    </w:rPr>
  </w:style>
  <w:style w:type="character" w:customStyle="1" w:styleId="WW8Num15z0">
    <w:name w:val="WW8Num15z0"/>
    <w:rsid w:val="008134FE"/>
    <w:rPr>
      <w:rFonts w:ascii="Symbol" w:hAnsi="Symbol" w:cs="Symbol"/>
    </w:rPr>
  </w:style>
  <w:style w:type="character" w:customStyle="1" w:styleId="WW8Num14z0">
    <w:name w:val="WW8Num14z0"/>
    <w:rsid w:val="008134FE"/>
    <w:rPr>
      <w:rFonts w:ascii="Symbol" w:hAnsi="Symbol" w:cs="Symbol"/>
    </w:rPr>
  </w:style>
  <w:style w:type="character" w:customStyle="1" w:styleId="WW8Num22z0">
    <w:name w:val="WW8Num22z0"/>
    <w:rsid w:val="008134FE"/>
    <w:rPr>
      <w:rFonts w:ascii="Times New Roman" w:eastAsia="Bitstream Vera Sans" w:hAnsi="Times New Roman" w:cs="Times New Roman"/>
      <w:b w:val="0"/>
      <w:sz w:val="24"/>
      <w:szCs w:val="24"/>
    </w:rPr>
  </w:style>
  <w:style w:type="character" w:customStyle="1" w:styleId="WW8Num32z0">
    <w:name w:val="WW8Num32z0"/>
    <w:rsid w:val="008134FE"/>
    <w:rPr>
      <w:rFonts w:ascii="Symbol" w:hAnsi="Symbol" w:cs="Symbol"/>
    </w:rPr>
  </w:style>
  <w:style w:type="character" w:customStyle="1" w:styleId="WW8Num23z0">
    <w:name w:val="WW8Num23z0"/>
    <w:rsid w:val="008134FE"/>
    <w:rPr>
      <w:rFonts w:ascii="Symbol" w:hAnsi="Symbol" w:cs="Symbol"/>
    </w:rPr>
  </w:style>
  <w:style w:type="character" w:customStyle="1" w:styleId="WW8Num27z0">
    <w:name w:val="WW8Num27z0"/>
    <w:rsid w:val="008134FE"/>
    <w:rPr>
      <w:rFonts w:ascii="Symbol" w:hAnsi="Symbol" w:cs="Symbol"/>
    </w:rPr>
  </w:style>
  <w:style w:type="character" w:customStyle="1" w:styleId="WW8Num26z0">
    <w:name w:val="WW8Num26z0"/>
    <w:rsid w:val="008134FE"/>
    <w:rPr>
      <w:rFonts w:ascii="Symbol" w:hAnsi="Symbol" w:cs="Symbol"/>
    </w:rPr>
  </w:style>
  <w:style w:type="character" w:customStyle="1" w:styleId="WW8Num34z0">
    <w:name w:val="WW8Num34z0"/>
    <w:rsid w:val="008134FE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WW8Num37z0">
    <w:name w:val="WW8Num37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1z0">
    <w:name w:val="WW8Num31z0"/>
    <w:rsid w:val="008134FE"/>
    <w:rPr>
      <w:rFonts w:ascii="Symbol" w:hAnsi="Symbol" w:cs="Symbol"/>
    </w:rPr>
  </w:style>
  <w:style w:type="character" w:customStyle="1" w:styleId="WW8Num2z0">
    <w:name w:val="WW8Num2z0"/>
    <w:rsid w:val="008134FE"/>
    <w:rPr>
      <w:rFonts w:cs="Times New Roman"/>
      <w:b w:val="0"/>
      <w:sz w:val="24"/>
    </w:rPr>
  </w:style>
  <w:style w:type="character" w:customStyle="1" w:styleId="WW8Num7z0">
    <w:name w:val="WW8Num7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4z0">
    <w:name w:val="WW8Num24z0"/>
    <w:rsid w:val="008134FE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sid w:val="008134FE"/>
    <w:rPr>
      <w:rFonts w:ascii="Symbol" w:hAnsi="Symbol" w:cs="Symbol"/>
    </w:rPr>
  </w:style>
  <w:style w:type="character" w:customStyle="1" w:styleId="WW8Num38z0">
    <w:name w:val="WW8Num38z0"/>
    <w:rsid w:val="008134FE"/>
    <w:rPr>
      <w:rFonts w:ascii="Symbol" w:hAnsi="Symbol" w:cs="Symbol"/>
    </w:rPr>
  </w:style>
  <w:style w:type="character" w:customStyle="1" w:styleId="WW8Num5z0">
    <w:name w:val="WW8Num5z0"/>
    <w:rsid w:val="008134FE"/>
  </w:style>
  <w:style w:type="character" w:customStyle="1" w:styleId="WW8Num41z0">
    <w:name w:val="WW8Num41z0"/>
    <w:rsid w:val="008134FE"/>
    <w:rPr>
      <w:rFonts w:ascii="Symbol" w:hAnsi="Symbol" w:cs="Symbol"/>
    </w:rPr>
  </w:style>
  <w:style w:type="character" w:customStyle="1" w:styleId="WW8Num46z0">
    <w:name w:val="WW8Num46z0"/>
    <w:rsid w:val="008134FE"/>
    <w:rPr>
      <w:rFonts w:ascii="Symbol" w:hAnsi="Symbol" w:cs="Symbol"/>
    </w:rPr>
  </w:style>
  <w:style w:type="character" w:customStyle="1" w:styleId="WW8Num18z0">
    <w:name w:val="WW8Num18z0"/>
    <w:rsid w:val="008134FE"/>
    <w:rPr>
      <w:b w:val="0"/>
      <w:bCs/>
    </w:rPr>
  </w:style>
  <w:style w:type="character" w:customStyle="1" w:styleId="Internetlink">
    <w:name w:val="Internet link"/>
    <w:rsid w:val="008134FE"/>
    <w:rPr>
      <w:color w:val="000080"/>
      <w:u w:val="single"/>
    </w:rPr>
  </w:style>
  <w:style w:type="character" w:customStyle="1" w:styleId="WW8Num25z0">
    <w:name w:val="WW8Num25z0"/>
    <w:rsid w:val="008134FE"/>
    <w:rPr>
      <w:rFonts w:ascii="Times New Roman" w:eastAsia="DejaVu Sans" w:hAnsi="Times New Roman" w:cs="Times New Roman"/>
      <w:b w:val="0"/>
      <w:sz w:val="24"/>
    </w:rPr>
  </w:style>
  <w:style w:type="character" w:customStyle="1" w:styleId="WW8Num29z0">
    <w:name w:val="WW8Num29z0"/>
    <w:rsid w:val="008134FE"/>
    <w:rPr>
      <w:rFonts w:ascii="Symbol" w:hAnsi="Symbol" w:cs="Symbol"/>
    </w:rPr>
  </w:style>
  <w:style w:type="character" w:customStyle="1" w:styleId="WW8Num35z0">
    <w:name w:val="WW8Num35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45z0">
    <w:name w:val="WW8Num45z0"/>
    <w:rsid w:val="008134FE"/>
    <w:rPr>
      <w:rFonts w:ascii="Symbol" w:hAnsi="Symbol" w:cs="Symbol"/>
    </w:rPr>
  </w:style>
  <w:style w:type="character" w:customStyle="1" w:styleId="WW8Num6z0">
    <w:name w:val="WW8Num6z0"/>
    <w:rsid w:val="008134FE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9z0">
    <w:name w:val="WW8Num9z0"/>
    <w:rsid w:val="008134FE"/>
    <w:rPr>
      <w:rFonts w:ascii="Times New Roman" w:eastAsia="DejaVu Sans" w:hAnsi="Times New Roman" w:cs="Times New Roman"/>
      <w:b w:val="0"/>
      <w:bCs/>
    </w:rPr>
  </w:style>
  <w:style w:type="character" w:customStyle="1" w:styleId="WW8Num30z0">
    <w:name w:val="WW8Num30z0"/>
    <w:rsid w:val="008134FE"/>
    <w:rPr>
      <w:i w:val="0"/>
    </w:rPr>
  </w:style>
  <w:style w:type="character" w:customStyle="1" w:styleId="WW8Num11z0">
    <w:name w:val="WW8Num11z0"/>
    <w:rsid w:val="008134FE"/>
  </w:style>
  <w:style w:type="character" w:customStyle="1" w:styleId="WW8Num3z0">
    <w:name w:val="WW8Num3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28z0">
    <w:name w:val="WW8Num28z0"/>
    <w:rsid w:val="008134FE"/>
    <w:rPr>
      <w:rFonts w:ascii="Times New Roman" w:hAnsi="Times New Roman" w:cs="Times New Roman"/>
      <w:b w:val="0"/>
      <w:bCs/>
      <w:color w:val="000000"/>
      <w:sz w:val="24"/>
      <w:szCs w:val="24"/>
      <w:lang w:eastAsia="pl-PL"/>
    </w:rPr>
  </w:style>
  <w:style w:type="numbering" w:customStyle="1" w:styleId="WW8Num42">
    <w:name w:val="WW8Num42"/>
    <w:basedOn w:val="Bezlisty"/>
    <w:rsid w:val="008134FE"/>
    <w:pPr>
      <w:numPr>
        <w:numId w:val="2"/>
      </w:numPr>
    </w:pPr>
  </w:style>
  <w:style w:type="numbering" w:customStyle="1" w:styleId="WW8Num8">
    <w:name w:val="WW8Num8"/>
    <w:basedOn w:val="Bezlisty"/>
    <w:rsid w:val="008134FE"/>
    <w:pPr>
      <w:numPr>
        <w:numId w:val="3"/>
      </w:numPr>
    </w:pPr>
  </w:style>
  <w:style w:type="numbering" w:customStyle="1" w:styleId="WW8Num48">
    <w:name w:val="WW8Num48"/>
    <w:basedOn w:val="Bezlisty"/>
    <w:rsid w:val="008134FE"/>
    <w:pPr>
      <w:numPr>
        <w:numId w:val="4"/>
      </w:numPr>
    </w:pPr>
  </w:style>
  <w:style w:type="numbering" w:customStyle="1" w:styleId="WW8Num10">
    <w:name w:val="WW8Num10"/>
    <w:basedOn w:val="Bezlisty"/>
    <w:rsid w:val="008134FE"/>
    <w:pPr>
      <w:numPr>
        <w:numId w:val="5"/>
      </w:numPr>
    </w:pPr>
  </w:style>
  <w:style w:type="numbering" w:customStyle="1" w:styleId="WW8Num21">
    <w:name w:val="WW8Num21"/>
    <w:basedOn w:val="Bezlisty"/>
    <w:rsid w:val="008134FE"/>
    <w:pPr>
      <w:numPr>
        <w:numId w:val="6"/>
      </w:numPr>
    </w:pPr>
  </w:style>
  <w:style w:type="numbering" w:customStyle="1" w:styleId="WW8Num17">
    <w:name w:val="WW8Num17"/>
    <w:basedOn w:val="Bezlisty"/>
    <w:rsid w:val="008134FE"/>
    <w:pPr>
      <w:numPr>
        <w:numId w:val="7"/>
      </w:numPr>
    </w:pPr>
  </w:style>
  <w:style w:type="numbering" w:customStyle="1" w:styleId="WW8Num12">
    <w:name w:val="WW8Num12"/>
    <w:basedOn w:val="Bezlisty"/>
    <w:rsid w:val="008134FE"/>
    <w:pPr>
      <w:numPr>
        <w:numId w:val="8"/>
      </w:numPr>
    </w:pPr>
  </w:style>
  <w:style w:type="numbering" w:customStyle="1" w:styleId="WW8Num40">
    <w:name w:val="WW8Num40"/>
    <w:basedOn w:val="Bezlisty"/>
    <w:rsid w:val="008134FE"/>
    <w:pPr>
      <w:numPr>
        <w:numId w:val="9"/>
      </w:numPr>
    </w:pPr>
  </w:style>
  <w:style w:type="numbering" w:customStyle="1" w:styleId="WW8Num4">
    <w:name w:val="WW8Num4"/>
    <w:basedOn w:val="Bezlisty"/>
    <w:rsid w:val="008134FE"/>
    <w:pPr>
      <w:numPr>
        <w:numId w:val="10"/>
      </w:numPr>
    </w:pPr>
  </w:style>
  <w:style w:type="numbering" w:customStyle="1" w:styleId="WW8Num47">
    <w:name w:val="WW8Num47"/>
    <w:basedOn w:val="Bezlisty"/>
    <w:rsid w:val="008134FE"/>
    <w:pPr>
      <w:numPr>
        <w:numId w:val="11"/>
      </w:numPr>
    </w:pPr>
  </w:style>
  <w:style w:type="numbering" w:customStyle="1" w:styleId="WW8Num13">
    <w:name w:val="WW8Num13"/>
    <w:basedOn w:val="Bezlisty"/>
    <w:rsid w:val="008134FE"/>
    <w:pPr>
      <w:numPr>
        <w:numId w:val="12"/>
      </w:numPr>
    </w:pPr>
  </w:style>
  <w:style w:type="numbering" w:customStyle="1" w:styleId="WW8Num44">
    <w:name w:val="WW8Num44"/>
    <w:basedOn w:val="Bezlisty"/>
    <w:rsid w:val="008134FE"/>
    <w:pPr>
      <w:numPr>
        <w:numId w:val="13"/>
      </w:numPr>
    </w:pPr>
  </w:style>
  <w:style w:type="numbering" w:customStyle="1" w:styleId="WW8Num20">
    <w:name w:val="WW8Num20"/>
    <w:basedOn w:val="Bezlisty"/>
    <w:rsid w:val="008134FE"/>
    <w:pPr>
      <w:numPr>
        <w:numId w:val="14"/>
      </w:numPr>
    </w:pPr>
  </w:style>
  <w:style w:type="numbering" w:customStyle="1" w:styleId="WW8Num36">
    <w:name w:val="WW8Num36"/>
    <w:basedOn w:val="Bezlisty"/>
    <w:rsid w:val="008134FE"/>
    <w:pPr>
      <w:numPr>
        <w:numId w:val="15"/>
      </w:numPr>
    </w:pPr>
  </w:style>
  <w:style w:type="numbering" w:customStyle="1" w:styleId="WW8Num15">
    <w:name w:val="WW8Num15"/>
    <w:basedOn w:val="Bezlisty"/>
    <w:rsid w:val="008134FE"/>
    <w:pPr>
      <w:numPr>
        <w:numId w:val="16"/>
      </w:numPr>
    </w:pPr>
  </w:style>
  <w:style w:type="numbering" w:customStyle="1" w:styleId="WW8Num14">
    <w:name w:val="WW8Num14"/>
    <w:basedOn w:val="Bezlisty"/>
    <w:rsid w:val="008134FE"/>
    <w:pPr>
      <w:numPr>
        <w:numId w:val="17"/>
      </w:numPr>
    </w:pPr>
  </w:style>
  <w:style w:type="numbering" w:customStyle="1" w:styleId="WW8Num22">
    <w:name w:val="WW8Num22"/>
    <w:basedOn w:val="Bezlisty"/>
    <w:rsid w:val="008134FE"/>
    <w:pPr>
      <w:numPr>
        <w:numId w:val="18"/>
      </w:numPr>
    </w:pPr>
  </w:style>
  <w:style w:type="numbering" w:customStyle="1" w:styleId="WW8Num32">
    <w:name w:val="WW8Num32"/>
    <w:basedOn w:val="Bezlisty"/>
    <w:rsid w:val="008134FE"/>
    <w:pPr>
      <w:numPr>
        <w:numId w:val="19"/>
      </w:numPr>
    </w:pPr>
  </w:style>
  <w:style w:type="numbering" w:customStyle="1" w:styleId="WW8Num23">
    <w:name w:val="WW8Num23"/>
    <w:basedOn w:val="Bezlisty"/>
    <w:rsid w:val="008134FE"/>
    <w:pPr>
      <w:numPr>
        <w:numId w:val="20"/>
      </w:numPr>
    </w:pPr>
  </w:style>
  <w:style w:type="numbering" w:customStyle="1" w:styleId="WW8Num27">
    <w:name w:val="WW8Num27"/>
    <w:basedOn w:val="Bezlisty"/>
    <w:rsid w:val="008134FE"/>
    <w:pPr>
      <w:numPr>
        <w:numId w:val="21"/>
      </w:numPr>
    </w:pPr>
  </w:style>
  <w:style w:type="numbering" w:customStyle="1" w:styleId="WW8Num26">
    <w:name w:val="WW8Num26"/>
    <w:basedOn w:val="Bezlisty"/>
    <w:rsid w:val="008134FE"/>
    <w:pPr>
      <w:numPr>
        <w:numId w:val="22"/>
      </w:numPr>
    </w:pPr>
  </w:style>
  <w:style w:type="numbering" w:customStyle="1" w:styleId="WW8Num34">
    <w:name w:val="WW8Num34"/>
    <w:basedOn w:val="Bezlisty"/>
    <w:rsid w:val="008134FE"/>
    <w:pPr>
      <w:numPr>
        <w:numId w:val="23"/>
      </w:numPr>
    </w:pPr>
  </w:style>
  <w:style w:type="numbering" w:customStyle="1" w:styleId="WW8Num37">
    <w:name w:val="WW8Num37"/>
    <w:basedOn w:val="Bezlisty"/>
    <w:rsid w:val="008134FE"/>
    <w:pPr>
      <w:numPr>
        <w:numId w:val="24"/>
      </w:numPr>
    </w:pPr>
  </w:style>
  <w:style w:type="numbering" w:customStyle="1" w:styleId="WW8Num31">
    <w:name w:val="WW8Num31"/>
    <w:basedOn w:val="Bezlisty"/>
    <w:rsid w:val="008134FE"/>
    <w:pPr>
      <w:numPr>
        <w:numId w:val="25"/>
      </w:numPr>
    </w:pPr>
  </w:style>
  <w:style w:type="numbering" w:customStyle="1" w:styleId="WW8Num2">
    <w:name w:val="WW8Num2"/>
    <w:basedOn w:val="Bezlisty"/>
    <w:rsid w:val="008134FE"/>
    <w:pPr>
      <w:numPr>
        <w:numId w:val="26"/>
      </w:numPr>
    </w:pPr>
  </w:style>
  <w:style w:type="numbering" w:customStyle="1" w:styleId="WW8Num7">
    <w:name w:val="WW8Num7"/>
    <w:basedOn w:val="Bezlisty"/>
    <w:rsid w:val="008134FE"/>
    <w:pPr>
      <w:numPr>
        <w:numId w:val="27"/>
      </w:numPr>
    </w:pPr>
  </w:style>
  <w:style w:type="numbering" w:customStyle="1" w:styleId="WW8Num24">
    <w:name w:val="WW8Num24"/>
    <w:basedOn w:val="Bezlisty"/>
    <w:rsid w:val="008134FE"/>
    <w:pPr>
      <w:numPr>
        <w:numId w:val="28"/>
      </w:numPr>
    </w:pPr>
  </w:style>
  <w:style w:type="numbering" w:customStyle="1" w:styleId="WW8Num19">
    <w:name w:val="WW8Num19"/>
    <w:basedOn w:val="Bezlisty"/>
    <w:rsid w:val="008134FE"/>
    <w:pPr>
      <w:numPr>
        <w:numId w:val="29"/>
      </w:numPr>
    </w:pPr>
  </w:style>
  <w:style w:type="numbering" w:customStyle="1" w:styleId="WW8Num38">
    <w:name w:val="WW8Num38"/>
    <w:basedOn w:val="Bezlisty"/>
    <w:rsid w:val="008134FE"/>
    <w:pPr>
      <w:numPr>
        <w:numId w:val="30"/>
      </w:numPr>
    </w:pPr>
  </w:style>
  <w:style w:type="numbering" w:customStyle="1" w:styleId="WW8Num5">
    <w:name w:val="WW8Num5"/>
    <w:basedOn w:val="Bezlisty"/>
    <w:rsid w:val="008134FE"/>
    <w:pPr>
      <w:numPr>
        <w:numId w:val="31"/>
      </w:numPr>
    </w:pPr>
  </w:style>
  <w:style w:type="numbering" w:customStyle="1" w:styleId="WW8Num41">
    <w:name w:val="WW8Num41"/>
    <w:basedOn w:val="Bezlisty"/>
    <w:rsid w:val="008134FE"/>
    <w:pPr>
      <w:numPr>
        <w:numId w:val="32"/>
      </w:numPr>
    </w:pPr>
  </w:style>
  <w:style w:type="numbering" w:customStyle="1" w:styleId="WW8Num46">
    <w:name w:val="WW8Num46"/>
    <w:basedOn w:val="Bezlisty"/>
    <w:rsid w:val="008134FE"/>
    <w:pPr>
      <w:numPr>
        <w:numId w:val="33"/>
      </w:numPr>
    </w:pPr>
  </w:style>
  <w:style w:type="numbering" w:customStyle="1" w:styleId="WW8Num18">
    <w:name w:val="WW8Num18"/>
    <w:basedOn w:val="Bezlisty"/>
    <w:rsid w:val="008134FE"/>
    <w:pPr>
      <w:numPr>
        <w:numId w:val="34"/>
      </w:numPr>
    </w:pPr>
  </w:style>
  <w:style w:type="numbering" w:customStyle="1" w:styleId="WW8Num25">
    <w:name w:val="WW8Num25"/>
    <w:basedOn w:val="Bezlisty"/>
    <w:rsid w:val="008134FE"/>
    <w:pPr>
      <w:numPr>
        <w:numId w:val="35"/>
      </w:numPr>
    </w:pPr>
  </w:style>
  <w:style w:type="numbering" w:customStyle="1" w:styleId="WW8Num29">
    <w:name w:val="WW8Num29"/>
    <w:basedOn w:val="Bezlisty"/>
    <w:rsid w:val="008134FE"/>
    <w:pPr>
      <w:numPr>
        <w:numId w:val="36"/>
      </w:numPr>
    </w:pPr>
  </w:style>
  <w:style w:type="numbering" w:customStyle="1" w:styleId="WW8Num35">
    <w:name w:val="WW8Num35"/>
    <w:basedOn w:val="Bezlisty"/>
    <w:rsid w:val="008134FE"/>
    <w:pPr>
      <w:numPr>
        <w:numId w:val="37"/>
      </w:numPr>
    </w:pPr>
  </w:style>
  <w:style w:type="numbering" w:customStyle="1" w:styleId="WW8Num45">
    <w:name w:val="WW8Num45"/>
    <w:basedOn w:val="Bezlisty"/>
    <w:rsid w:val="008134FE"/>
    <w:pPr>
      <w:numPr>
        <w:numId w:val="38"/>
      </w:numPr>
    </w:pPr>
  </w:style>
  <w:style w:type="numbering" w:customStyle="1" w:styleId="WW8Num6">
    <w:name w:val="WW8Num6"/>
    <w:basedOn w:val="Bezlisty"/>
    <w:rsid w:val="008134FE"/>
    <w:pPr>
      <w:numPr>
        <w:numId w:val="39"/>
      </w:numPr>
    </w:pPr>
  </w:style>
  <w:style w:type="numbering" w:customStyle="1" w:styleId="WW8Num9">
    <w:name w:val="WW8Num9"/>
    <w:basedOn w:val="Bezlisty"/>
    <w:rsid w:val="008134FE"/>
    <w:pPr>
      <w:numPr>
        <w:numId w:val="40"/>
      </w:numPr>
    </w:pPr>
  </w:style>
  <w:style w:type="numbering" w:customStyle="1" w:styleId="WW8Num30">
    <w:name w:val="WW8Num30"/>
    <w:basedOn w:val="Bezlisty"/>
    <w:rsid w:val="008134FE"/>
    <w:pPr>
      <w:numPr>
        <w:numId w:val="41"/>
      </w:numPr>
    </w:pPr>
  </w:style>
  <w:style w:type="numbering" w:customStyle="1" w:styleId="WW8Num11">
    <w:name w:val="WW8Num11"/>
    <w:basedOn w:val="Bezlisty"/>
    <w:rsid w:val="008134FE"/>
    <w:pPr>
      <w:numPr>
        <w:numId w:val="42"/>
      </w:numPr>
    </w:pPr>
  </w:style>
  <w:style w:type="numbering" w:customStyle="1" w:styleId="WW8Num3">
    <w:name w:val="WW8Num3"/>
    <w:basedOn w:val="Bezlisty"/>
    <w:rsid w:val="008134FE"/>
    <w:pPr>
      <w:numPr>
        <w:numId w:val="43"/>
      </w:numPr>
    </w:pPr>
  </w:style>
  <w:style w:type="numbering" w:customStyle="1" w:styleId="WW8Num28">
    <w:name w:val="WW8Num28"/>
    <w:basedOn w:val="Bezlisty"/>
    <w:rsid w:val="008134FE"/>
    <w:pPr>
      <w:numPr>
        <w:numId w:val="44"/>
      </w:numPr>
    </w:pPr>
  </w:style>
  <w:style w:type="character" w:styleId="Uwydatnienie">
    <w:name w:val="Emphasis"/>
    <w:qFormat/>
    <w:rsid w:val="008134FE"/>
    <w:rPr>
      <w:i/>
      <w:iCs/>
    </w:rPr>
  </w:style>
  <w:style w:type="numbering" w:customStyle="1" w:styleId="WW8Num89">
    <w:name w:val="WW8Num89"/>
    <w:basedOn w:val="Bezlisty"/>
    <w:rsid w:val="008134FE"/>
    <w:pPr>
      <w:numPr>
        <w:numId w:val="45"/>
      </w:numPr>
    </w:pPr>
  </w:style>
  <w:style w:type="numbering" w:customStyle="1" w:styleId="WW8Num74">
    <w:name w:val="WW8Num74"/>
    <w:basedOn w:val="Bezlisty"/>
    <w:rsid w:val="008134FE"/>
    <w:pPr>
      <w:numPr>
        <w:numId w:val="46"/>
      </w:numPr>
    </w:pPr>
  </w:style>
  <w:style w:type="numbering" w:customStyle="1" w:styleId="WW8Num39">
    <w:name w:val="WW8Num39"/>
    <w:basedOn w:val="Bezlisty"/>
    <w:rsid w:val="008134FE"/>
    <w:pPr>
      <w:numPr>
        <w:numId w:val="47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3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4FE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4FE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ortalzp.pl/kody-cpv/szczegoly/przetwory-spozywcze-homogenizowane-86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4368</Words>
  <Characters>26213</Characters>
  <Application>Microsoft Office Word</Application>
  <DocSecurity>0</DocSecurity>
  <Lines>218</Lines>
  <Paragraphs>61</Paragraphs>
  <ScaleCrop>false</ScaleCrop>
  <Company/>
  <LinksUpToDate>false</LinksUpToDate>
  <CharactersWithSpaces>30520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Hałabuda Olga</dc:creator>
  <cp:keywords/>
  <dc:description/>
  <cp:lastModifiedBy>Hałabuda Olga</cp:lastModifiedBy>
  <cp:revision>2</cp:revision>
  <dcterms:created xsi:type="dcterms:W3CDTF">2026-02-04T15:12:00Z</dcterms:created>
  <dcterms:modified xsi:type="dcterms:W3CDTF">2026-02-04T15:12:00Z</dcterms:modified>
</cp:coreProperties>
</file>